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9657" w14:textId="08453335" w:rsidR="00437B3F" w:rsidRPr="00BB44D5" w:rsidRDefault="00437B3F" w:rsidP="00BB44D5">
      <w:pPr>
        <w:suppressAutoHyphens w:val="0"/>
        <w:spacing w:line="276" w:lineRule="auto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BB44D5">
        <w:rPr>
          <w:rFonts w:ascii="Calibri" w:eastAsia="Calibri" w:hAnsi="Calibri" w:cs="Calibri"/>
          <w:i/>
          <w:sz w:val="24"/>
          <w:szCs w:val="24"/>
          <w:lang w:eastAsia="en-US"/>
        </w:rPr>
        <w:t>Znak sprawy: ZP/</w:t>
      </w:r>
      <w:r w:rsidR="003675C1">
        <w:rPr>
          <w:rFonts w:ascii="Calibri" w:eastAsia="Calibri" w:hAnsi="Calibri" w:cs="Calibri"/>
          <w:i/>
          <w:sz w:val="24"/>
          <w:szCs w:val="24"/>
          <w:lang w:eastAsia="en-US"/>
        </w:rPr>
        <w:t>01/PN/2025</w:t>
      </w:r>
    </w:p>
    <w:p w14:paraId="0714E567" w14:textId="77777777" w:rsidR="00B82CC5" w:rsidRPr="00BB44D5" w:rsidRDefault="00B82CC5" w:rsidP="00BB44D5">
      <w:pPr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BB44D5">
        <w:rPr>
          <w:rFonts w:ascii="Calibri" w:hAnsi="Calibri" w:cs="Calibri"/>
          <w:i/>
          <w:sz w:val="24"/>
          <w:szCs w:val="24"/>
        </w:rPr>
        <w:t>Załącznik nr 1 do SWZ</w:t>
      </w:r>
    </w:p>
    <w:p w14:paraId="793426A0" w14:textId="77777777" w:rsidR="00B82CC5" w:rsidRPr="00BB44D5" w:rsidRDefault="00B82CC5" w:rsidP="00BB44D5">
      <w:pPr>
        <w:keepNext/>
        <w:autoSpaceDE w:val="0"/>
        <w:spacing w:before="240" w:line="276" w:lineRule="auto"/>
        <w:jc w:val="center"/>
        <w:rPr>
          <w:rFonts w:ascii="Calibri" w:hAnsi="Calibri" w:cs="Calibri"/>
          <w:sz w:val="24"/>
          <w:szCs w:val="24"/>
        </w:rPr>
      </w:pPr>
      <w:r w:rsidRPr="00BB44D5">
        <w:rPr>
          <w:rFonts w:ascii="Calibri" w:hAnsi="Calibri" w:cs="Calibri"/>
          <w:b/>
          <w:bCs/>
          <w:sz w:val="24"/>
          <w:szCs w:val="24"/>
        </w:rPr>
        <w:t>OFERTA</w:t>
      </w:r>
    </w:p>
    <w:p w14:paraId="7A619C4A" w14:textId="671556CD" w:rsidR="00B82CC5" w:rsidRPr="00BB44D5" w:rsidRDefault="00B82CC5" w:rsidP="00BB44D5">
      <w:pPr>
        <w:tabs>
          <w:tab w:val="left" w:leader="dot" w:pos="9356"/>
        </w:tabs>
        <w:autoSpaceDE w:val="0"/>
        <w:spacing w:before="240"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Nazwa Wykonawcy:</w:t>
      </w:r>
      <w:r w:rsidR="005E0952" w:rsidRPr="00BB44D5">
        <w:rPr>
          <w:rFonts w:ascii="Calibri" w:hAnsi="Calibri" w:cs="Calibri"/>
          <w:sz w:val="22"/>
          <w:szCs w:val="22"/>
        </w:rPr>
        <w:t xml:space="preserve"> </w:t>
      </w:r>
      <w:r w:rsidR="005E0952" w:rsidRPr="00BB44D5">
        <w:rPr>
          <w:rFonts w:ascii="Calibri" w:hAnsi="Calibri" w:cs="Calibri"/>
          <w:sz w:val="22"/>
          <w:szCs w:val="22"/>
        </w:rPr>
        <w:tab/>
      </w:r>
    </w:p>
    <w:p w14:paraId="0DB5B7A0" w14:textId="6D2A4005" w:rsidR="00B82CC5" w:rsidRPr="00BB44D5" w:rsidRDefault="00B82CC5" w:rsidP="00BB44D5">
      <w:pPr>
        <w:tabs>
          <w:tab w:val="left" w:leader="dot" w:pos="4536"/>
          <w:tab w:val="left" w:leader="dot" w:pos="9356"/>
        </w:tabs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ulica: </w:t>
      </w:r>
      <w:r w:rsidR="005E0952" w:rsidRPr="00BB44D5">
        <w:rPr>
          <w:rFonts w:ascii="Calibri" w:hAnsi="Calibri" w:cs="Calibri"/>
          <w:sz w:val="22"/>
          <w:szCs w:val="22"/>
        </w:rPr>
        <w:tab/>
        <w:t xml:space="preserve"> </w:t>
      </w:r>
      <w:r w:rsidRPr="00BB44D5">
        <w:rPr>
          <w:rFonts w:ascii="Calibri" w:hAnsi="Calibri" w:cs="Calibri"/>
          <w:sz w:val="22"/>
          <w:szCs w:val="22"/>
        </w:rPr>
        <w:t>kod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 xml:space="preserve">miejscowość: </w:t>
      </w:r>
      <w:r w:rsidR="005E0952" w:rsidRPr="00BB44D5">
        <w:rPr>
          <w:rFonts w:ascii="Calibri" w:hAnsi="Calibri" w:cs="Calibri"/>
          <w:sz w:val="22"/>
          <w:szCs w:val="22"/>
        </w:rPr>
        <w:tab/>
      </w:r>
    </w:p>
    <w:p w14:paraId="0F52289B" w14:textId="07C848C6" w:rsidR="00B82CC5" w:rsidRPr="00BB44D5" w:rsidRDefault="00B82CC5" w:rsidP="00BB44D5">
      <w:pPr>
        <w:tabs>
          <w:tab w:val="left" w:leader="dot" w:pos="4536"/>
          <w:tab w:val="left" w:leader="dot" w:pos="9356"/>
        </w:tabs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powiat: </w:t>
      </w:r>
      <w:r w:rsidR="00C61075" w:rsidRPr="00BB44D5">
        <w:rPr>
          <w:rFonts w:ascii="Calibri" w:hAnsi="Calibri" w:cs="Calibri"/>
          <w:sz w:val="22"/>
          <w:szCs w:val="22"/>
        </w:rPr>
        <w:tab/>
        <w:t xml:space="preserve"> </w:t>
      </w:r>
      <w:r w:rsidRPr="00BB44D5">
        <w:rPr>
          <w:rFonts w:ascii="Calibri" w:hAnsi="Calibri" w:cs="Calibri"/>
          <w:sz w:val="22"/>
          <w:szCs w:val="22"/>
        </w:rPr>
        <w:t xml:space="preserve">województwo </w:t>
      </w:r>
      <w:r w:rsidR="00C61075" w:rsidRPr="00BB44D5">
        <w:rPr>
          <w:rFonts w:ascii="Calibri" w:hAnsi="Calibri" w:cs="Calibri"/>
          <w:sz w:val="22"/>
          <w:szCs w:val="22"/>
        </w:rPr>
        <w:tab/>
      </w:r>
    </w:p>
    <w:p w14:paraId="5DEC6D9E" w14:textId="7DADDE7F" w:rsidR="00B82CC5" w:rsidRPr="00BB44D5" w:rsidRDefault="00B82CC5" w:rsidP="00BB44D5">
      <w:pPr>
        <w:tabs>
          <w:tab w:val="left" w:leader="dot" w:pos="9356"/>
        </w:tabs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adres do kontaktów (jeżeli jest inny niż adres Wykonawcy) </w:t>
      </w:r>
      <w:r w:rsidR="005E0952" w:rsidRPr="00BB44D5">
        <w:rPr>
          <w:rFonts w:ascii="Calibri" w:hAnsi="Calibri" w:cs="Calibri"/>
          <w:sz w:val="22"/>
          <w:szCs w:val="22"/>
        </w:rPr>
        <w:tab/>
      </w:r>
    </w:p>
    <w:p w14:paraId="52361FC9" w14:textId="7E03D008" w:rsidR="00B82CC5" w:rsidRPr="00BB44D5" w:rsidRDefault="00B82CC5" w:rsidP="00BB44D5">
      <w:pPr>
        <w:tabs>
          <w:tab w:val="left" w:leader="dot" w:pos="9356"/>
        </w:tabs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osoba do kontaktów: </w:t>
      </w:r>
      <w:r w:rsidR="005E0952" w:rsidRPr="00BB44D5">
        <w:rPr>
          <w:rFonts w:ascii="Calibri" w:hAnsi="Calibri" w:cs="Calibri"/>
          <w:sz w:val="22"/>
          <w:szCs w:val="22"/>
        </w:rPr>
        <w:tab/>
      </w:r>
    </w:p>
    <w:p w14:paraId="016E569D" w14:textId="7A235158" w:rsidR="00B82CC5" w:rsidRPr="00BB44D5" w:rsidRDefault="00B82CC5" w:rsidP="00BB44D5">
      <w:pPr>
        <w:tabs>
          <w:tab w:val="left" w:leader="dot" w:pos="4536"/>
          <w:tab w:val="left" w:leader="dot" w:pos="9356"/>
        </w:tabs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tel. </w:t>
      </w:r>
      <w:r w:rsidR="00C61075" w:rsidRPr="00BB44D5">
        <w:rPr>
          <w:rFonts w:ascii="Calibri" w:hAnsi="Calibri" w:cs="Calibri"/>
          <w:sz w:val="22"/>
          <w:szCs w:val="22"/>
        </w:rPr>
        <w:tab/>
        <w:t xml:space="preserve"> </w:t>
      </w:r>
      <w:r w:rsidRPr="00BB44D5">
        <w:rPr>
          <w:rFonts w:ascii="Calibri" w:hAnsi="Calibri" w:cs="Calibri"/>
          <w:sz w:val="22"/>
          <w:szCs w:val="22"/>
        </w:rPr>
        <w:t xml:space="preserve">fax </w:t>
      </w:r>
      <w:r w:rsidR="00C61075" w:rsidRPr="00BB44D5">
        <w:rPr>
          <w:rFonts w:ascii="Calibri" w:hAnsi="Calibri" w:cs="Calibri"/>
          <w:sz w:val="22"/>
          <w:szCs w:val="22"/>
        </w:rPr>
        <w:tab/>
      </w:r>
    </w:p>
    <w:p w14:paraId="00FD6A6E" w14:textId="6CCFD1C2" w:rsidR="00B82CC5" w:rsidRPr="00BB44D5" w:rsidRDefault="00B82CC5" w:rsidP="00BB44D5">
      <w:pPr>
        <w:tabs>
          <w:tab w:val="left" w:leader="dot" w:pos="4536"/>
          <w:tab w:val="left" w:leader="dot" w:pos="9356"/>
        </w:tabs>
        <w:autoSpaceDE w:val="0"/>
        <w:spacing w:line="276" w:lineRule="auto"/>
        <w:ind w:right="284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NIP </w:t>
      </w:r>
      <w:r w:rsidR="00C61075" w:rsidRPr="00BB44D5">
        <w:rPr>
          <w:rFonts w:ascii="Calibri" w:hAnsi="Calibri" w:cs="Calibri"/>
          <w:sz w:val="22"/>
          <w:szCs w:val="22"/>
        </w:rPr>
        <w:tab/>
        <w:t xml:space="preserve"> </w:t>
      </w:r>
      <w:r w:rsidRPr="00BB44D5">
        <w:rPr>
          <w:rFonts w:ascii="Calibri" w:hAnsi="Calibri" w:cs="Calibri"/>
          <w:sz w:val="22"/>
          <w:szCs w:val="22"/>
        </w:rPr>
        <w:t xml:space="preserve">REGON </w:t>
      </w:r>
      <w:r w:rsidR="00C61075" w:rsidRPr="00BB44D5">
        <w:rPr>
          <w:rFonts w:ascii="Calibri" w:hAnsi="Calibri" w:cs="Calibri"/>
          <w:sz w:val="22"/>
          <w:szCs w:val="22"/>
        </w:rPr>
        <w:tab/>
      </w:r>
    </w:p>
    <w:p w14:paraId="14E8A394" w14:textId="7AB55FFA" w:rsidR="00B82CC5" w:rsidRPr="00BB44D5" w:rsidRDefault="00B82CC5" w:rsidP="00BB44D5">
      <w:pPr>
        <w:tabs>
          <w:tab w:val="left" w:leader="dot" w:pos="9356"/>
        </w:tabs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e-mail: </w:t>
      </w:r>
      <w:r w:rsidR="005E0952" w:rsidRPr="00BB44D5">
        <w:rPr>
          <w:rFonts w:ascii="Calibri" w:hAnsi="Calibri" w:cs="Calibri"/>
          <w:sz w:val="22"/>
          <w:szCs w:val="22"/>
        </w:rPr>
        <w:tab/>
      </w:r>
    </w:p>
    <w:p w14:paraId="3BD82AC9" w14:textId="5C2BBE59" w:rsidR="00186E8E" w:rsidRPr="00BB44D5" w:rsidRDefault="00186E8E" w:rsidP="00BB44D5">
      <w:pPr>
        <w:tabs>
          <w:tab w:val="left" w:leader="dot" w:pos="5670"/>
        </w:tabs>
        <w:spacing w:before="240" w:line="276" w:lineRule="auto"/>
        <w:rPr>
          <w:rFonts w:ascii="Calibri" w:hAnsi="Calibri" w:cs="Calibri"/>
          <w:sz w:val="22"/>
          <w:szCs w:val="22"/>
          <w:shd w:val="clear" w:color="auto" w:fill="FFFFFF"/>
        </w:rPr>
      </w:pPr>
      <w:r w:rsidRPr="00BB44D5">
        <w:rPr>
          <w:rFonts w:ascii="Calibri" w:hAnsi="Calibri" w:cs="Calibri"/>
          <w:sz w:val="22"/>
          <w:szCs w:val="22"/>
          <w:shd w:val="clear" w:color="auto" w:fill="FFFFFF"/>
        </w:rPr>
        <w:t>Jestem mikro przedsiębiorstwem</w:t>
      </w:r>
      <w:r w:rsidR="00732F29" w:rsidRPr="00BB44D5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C61075" w:rsidRPr="00BB44D5">
        <w:rPr>
          <w:rFonts w:ascii="Calibri" w:hAnsi="Calibri" w:cs="Calibri"/>
          <w:sz w:val="22"/>
          <w:szCs w:val="22"/>
          <w:shd w:val="clear" w:color="auto" w:fill="FFFFFF"/>
        </w:rPr>
        <w:tab/>
        <w:t xml:space="preserve"> </w:t>
      </w:r>
      <w:r w:rsidRPr="00BB44D5">
        <w:rPr>
          <w:rFonts w:ascii="Calibri" w:hAnsi="Calibri" w:cs="Calibri"/>
          <w:sz w:val="22"/>
          <w:szCs w:val="22"/>
          <w:shd w:val="clear" w:color="auto" w:fill="FFFFFF"/>
        </w:rPr>
        <w:t>(TAK/NIE)</w:t>
      </w:r>
    </w:p>
    <w:p w14:paraId="6EEE2D2E" w14:textId="1A6076F3" w:rsidR="00186E8E" w:rsidRPr="00BB44D5" w:rsidRDefault="00186E8E" w:rsidP="00BB44D5">
      <w:pPr>
        <w:tabs>
          <w:tab w:val="left" w:leader="dot" w:pos="567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FFF"/>
        </w:rPr>
      </w:pPr>
      <w:r w:rsidRPr="00BB44D5">
        <w:rPr>
          <w:rFonts w:ascii="Calibri" w:hAnsi="Calibri" w:cs="Calibri"/>
          <w:sz w:val="22"/>
          <w:szCs w:val="22"/>
          <w:shd w:val="clear" w:color="auto" w:fill="FFFFFF"/>
        </w:rPr>
        <w:t>Jestem małym przedsiębiorstwem</w:t>
      </w:r>
      <w:r w:rsidR="00732F29" w:rsidRPr="00BB44D5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C61075" w:rsidRPr="00BB44D5">
        <w:rPr>
          <w:rFonts w:ascii="Calibri" w:hAnsi="Calibri" w:cs="Calibri"/>
          <w:sz w:val="22"/>
          <w:szCs w:val="22"/>
          <w:shd w:val="clear" w:color="auto" w:fill="FFFFFF"/>
        </w:rPr>
        <w:tab/>
      </w:r>
      <w:r w:rsidRPr="00BB44D5">
        <w:rPr>
          <w:rFonts w:ascii="Calibri" w:hAnsi="Calibri" w:cs="Calibri"/>
          <w:sz w:val="22"/>
          <w:szCs w:val="22"/>
          <w:shd w:val="clear" w:color="auto" w:fill="FFFFFF"/>
        </w:rPr>
        <w:t>(TAK/NIE)</w:t>
      </w:r>
    </w:p>
    <w:p w14:paraId="4248433C" w14:textId="2EC70489" w:rsidR="00186E8E" w:rsidRPr="00BB44D5" w:rsidRDefault="00186E8E" w:rsidP="00BB44D5">
      <w:pPr>
        <w:tabs>
          <w:tab w:val="left" w:leader="dot" w:pos="5670"/>
        </w:tabs>
        <w:spacing w:after="240" w:line="276" w:lineRule="auto"/>
        <w:rPr>
          <w:rFonts w:ascii="Calibri" w:hAnsi="Calibri" w:cs="Calibri"/>
          <w:sz w:val="22"/>
          <w:szCs w:val="22"/>
          <w:shd w:val="clear" w:color="auto" w:fill="FFFFFF"/>
        </w:rPr>
      </w:pPr>
      <w:r w:rsidRPr="00BB44D5">
        <w:rPr>
          <w:rFonts w:ascii="Calibri" w:hAnsi="Calibri" w:cs="Calibri"/>
          <w:sz w:val="22"/>
          <w:szCs w:val="22"/>
          <w:shd w:val="clear" w:color="auto" w:fill="FFFFFF"/>
        </w:rPr>
        <w:t>Jestem średnim przedsiębiorstwem</w:t>
      </w:r>
      <w:r w:rsidR="00732F29" w:rsidRPr="00BB44D5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C61075" w:rsidRPr="00BB44D5">
        <w:rPr>
          <w:rFonts w:ascii="Calibri" w:hAnsi="Calibri" w:cs="Calibri"/>
          <w:sz w:val="22"/>
          <w:szCs w:val="22"/>
          <w:shd w:val="clear" w:color="auto" w:fill="FFFFFF"/>
        </w:rPr>
        <w:tab/>
        <w:t xml:space="preserve"> </w:t>
      </w:r>
      <w:r w:rsidRPr="00BB44D5">
        <w:rPr>
          <w:rFonts w:ascii="Calibri" w:hAnsi="Calibri" w:cs="Calibri"/>
          <w:sz w:val="22"/>
          <w:szCs w:val="22"/>
          <w:shd w:val="clear" w:color="auto" w:fill="FFFFFF"/>
        </w:rPr>
        <w:t>(TAK/NIE)</w:t>
      </w:r>
    </w:p>
    <w:p w14:paraId="0F660995" w14:textId="1E6C0ED9" w:rsidR="00186E8E" w:rsidRPr="00BB44D5" w:rsidRDefault="00186E8E" w:rsidP="00BB44D5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76" w:lineRule="auto"/>
        <w:ind w:left="176"/>
        <w:rPr>
          <w:color w:val="auto"/>
          <w:sz w:val="22"/>
          <w:szCs w:val="22"/>
          <w:lang w:eastAsia="zh-CN"/>
        </w:rPr>
      </w:pPr>
      <w:r w:rsidRPr="00BB44D5">
        <w:rPr>
          <w:b/>
          <w:color w:val="auto"/>
          <w:sz w:val="22"/>
          <w:szCs w:val="22"/>
          <w:lang w:eastAsia="zh-CN"/>
        </w:rPr>
        <w:t>Mikroprzedsiębiorstwo:</w:t>
      </w:r>
      <w:r w:rsidRPr="00BB44D5">
        <w:rPr>
          <w:color w:val="auto"/>
          <w:sz w:val="22"/>
          <w:szCs w:val="22"/>
          <w:lang w:eastAsia="zh-CN"/>
        </w:rPr>
        <w:t xml:space="preserve"> przedsiębiorstwo, które zatrudnia mniej niż 10 osób</w:t>
      </w:r>
      <w:r w:rsidR="00BB44D5" w:rsidRPr="00BB44D5">
        <w:rPr>
          <w:color w:val="auto"/>
          <w:sz w:val="22"/>
          <w:szCs w:val="22"/>
          <w:lang w:eastAsia="zh-CN"/>
        </w:rPr>
        <w:t xml:space="preserve"> i </w:t>
      </w:r>
      <w:r w:rsidRPr="00BB44D5">
        <w:rPr>
          <w:color w:val="auto"/>
          <w:sz w:val="22"/>
          <w:szCs w:val="22"/>
          <w:lang w:eastAsia="zh-CN"/>
        </w:rPr>
        <w:t>którego roczny obrót lub roczna suma bilansowa nie przekracza 2 milionów EUR.</w:t>
      </w:r>
    </w:p>
    <w:p w14:paraId="588A5359" w14:textId="4E2805AB" w:rsidR="00186E8E" w:rsidRPr="00BB44D5" w:rsidRDefault="00186E8E" w:rsidP="00BB44D5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76" w:lineRule="auto"/>
        <w:ind w:left="176"/>
        <w:rPr>
          <w:color w:val="auto"/>
          <w:sz w:val="22"/>
          <w:szCs w:val="22"/>
          <w:lang w:eastAsia="zh-CN"/>
        </w:rPr>
      </w:pPr>
      <w:r w:rsidRPr="00BB44D5">
        <w:rPr>
          <w:b/>
          <w:color w:val="auto"/>
          <w:sz w:val="22"/>
          <w:szCs w:val="22"/>
          <w:lang w:eastAsia="zh-CN"/>
        </w:rPr>
        <w:t>Małe przedsiębiorstwo:</w:t>
      </w:r>
      <w:r w:rsidRPr="00BB44D5">
        <w:rPr>
          <w:color w:val="auto"/>
          <w:sz w:val="22"/>
          <w:szCs w:val="22"/>
          <w:lang w:eastAsia="zh-CN"/>
        </w:rPr>
        <w:t xml:space="preserve"> przedsiębiorstwo, które zatrudnia mniej niż 50 osób</w:t>
      </w:r>
      <w:r w:rsidR="00BB44D5" w:rsidRPr="00BB44D5">
        <w:rPr>
          <w:color w:val="auto"/>
          <w:sz w:val="22"/>
          <w:szCs w:val="22"/>
          <w:lang w:eastAsia="zh-CN"/>
        </w:rPr>
        <w:t xml:space="preserve"> i </w:t>
      </w:r>
      <w:r w:rsidRPr="00BB44D5">
        <w:rPr>
          <w:color w:val="auto"/>
          <w:sz w:val="22"/>
          <w:szCs w:val="22"/>
          <w:lang w:eastAsia="zh-CN"/>
        </w:rPr>
        <w:t>którego roczny obrót lub roczna suma bilansowa nie przekracza 10 milionów EUR.</w:t>
      </w:r>
    </w:p>
    <w:p w14:paraId="4DAC5C57" w14:textId="1E814325" w:rsidR="00186E8E" w:rsidRPr="00BB44D5" w:rsidRDefault="00186E8E" w:rsidP="00BB44D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87"/>
          <w:tab w:val="left" w:pos="374"/>
        </w:tabs>
        <w:autoSpaceDE w:val="0"/>
        <w:spacing w:line="276" w:lineRule="auto"/>
        <w:ind w:left="176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b/>
          <w:sz w:val="22"/>
          <w:szCs w:val="22"/>
        </w:rPr>
        <w:tab/>
        <w:t>Średnie przedsiębiorstwa:</w:t>
      </w:r>
      <w:r w:rsidRPr="00BB44D5">
        <w:rPr>
          <w:rFonts w:ascii="Calibri" w:hAnsi="Calibri" w:cs="Calibri"/>
          <w:sz w:val="22"/>
          <w:szCs w:val="22"/>
        </w:rPr>
        <w:t xml:space="preserve"> przedsiębiorstwa, które nie są mikroprzedsiębiorstwami ani małymi przedsiębiorstwami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>które zatrudniają mniej niż 250 osób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>których roczny obrót nie przekracza 50 milionów EUR lub roczna suma bilansowa nie przekracza 43 milionów EUR.</w:t>
      </w:r>
    </w:p>
    <w:p w14:paraId="2D4F04E1" w14:textId="443EEC94" w:rsidR="00186E8E" w:rsidRPr="00BB44D5" w:rsidRDefault="00186E8E" w:rsidP="00BB44D5">
      <w:pPr>
        <w:tabs>
          <w:tab w:val="left" w:leader="dot" w:pos="7371"/>
        </w:tabs>
        <w:spacing w:before="240"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Pochodzę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 xml:space="preserve">innego państwa członkowskiego Unii Europejskiej: </w:t>
      </w:r>
      <w:r w:rsidR="00C61075" w:rsidRPr="00BB44D5">
        <w:rPr>
          <w:rFonts w:ascii="Calibri" w:hAnsi="Calibri" w:cs="Calibri"/>
          <w:sz w:val="22"/>
          <w:szCs w:val="22"/>
        </w:rPr>
        <w:tab/>
      </w:r>
      <w:r w:rsidRPr="00BB44D5">
        <w:rPr>
          <w:rFonts w:ascii="Calibri" w:hAnsi="Calibri" w:cs="Calibri"/>
          <w:sz w:val="22"/>
          <w:szCs w:val="22"/>
          <w:shd w:val="clear" w:color="auto" w:fill="FFFFFF"/>
        </w:rPr>
        <w:t>(TAK/NIE)</w:t>
      </w:r>
    </w:p>
    <w:p w14:paraId="4B7AED73" w14:textId="49510E8C" w:rsidR="00186E8E" w:rsidRPr="00BB44D5" w:rsidRDefault="00186E8E" w:rsidP="00BB44D5">
      <w:pPr>
        <w:tabs>
          <w:tab w:val="left" w:leader="dot" w:pos="7371"/>
        </w:tabs>
        <w:spacing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Pochodzę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 xml:space="preserve">innego państwa nie będącego członkiem Unii Europejskiej: </w:t>
      </w:r>
      <w:r w:rsidR="00C61075" w:rsidRPr="00BB44D5">
        <w:rPr>
          <w:rFonts w:ascii="Calibri" w:hAnsi="Calibri" w:cs="Calibri"/>
          <w:sz w:val="22"/>
          <w:szCs w:val="22"/>
        </w:rPr>
        <w:tab/>
      </w:r>
      <w:r w:rsidR="007E4DF5" w:rsidRPr="00BB44D5">
        <w:rPr>
          <w:rFonts w:ascii="Calibri" w:hAnsi="Calibri" w:cs="Calibri"/>
          <w:sz w:val="22"/>
          <w:szCs w:val="22"/>
        </w:rPr>
        <w:t>(</w:t>
      </w:r>
      <w:r w:rsidRPr="00BB44D5">
        <w:rPr>
          <w:rFonts w:ascii="Calibri" w:hAnsi="Calibri" w:cs="Calibri"/>
          <w:sz w:val="22"/>
          <w:szCs w:val="22"/>
          <w:shd w:val="clear" w:color="auto" w:fill="FFFFFF"/>
        </w:rPr>
        <w:t>TAK/NIE)</w:t>
      </w:r>
    </w:p>
    <w:p w14:paraId="45650149" w14:textId="511BDB98" w:rsidR="00B82CC5" w:rsidRDefault="00B82CC5" w:rsidP="00BB44D5">
      <w:pPr>
        <w:autoSpaceDE w:val="0"/>
        <w:spacing w:before="240" w:after="240" w:line="276" w:lineRule="auto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Ubiegając się</w:t>
      </w:r>
      <w:r w:rsidR="00BB44D5" w:rsidRPr="00BB44D5">
        <w:rPr>
          <w:rFonts w:ascii="Calibri" w:hAnsi="Calibri" w:cs="Calibri"/>
          <w:sz w:val="22"/>
          <w:szCs w:val="22"/>
        </w:rPr>
        <w:t xml:space="preserve"> o </w:t>
      </w:r>
      <w:r w:rsidRPr="00BB44D5">
        <w:rPr>
          <w:rFonts w:ascii="Calibri" w:hAnsi="Calibri" w:cs="Calibri"/>
          <w:sz w:val="22"/>
          <w:szCs w:val="22"/>
        </w:rPr>
        <w:t>zamówienie publiczne na:</w:t>
      </w:r>
    </w:p>
    <w:p w14:paraId="1BF65D42" w14:textId="77777777" w:rsidR="00A82FB7" w:rsidRPr="00A82FB7" w:rsidRDefault="00A82FB7" w:rsidP="00A82FB7">
      <w:pPr>
        <w:pStyle w:val="Nagwek1"/>
        <w:spacing w:before="180"/>
        <w:ind w:left="0" w:right="505" w:firstLine="0"/>
        <w:jc w:val="center"/>
        <w:rPr>
          <w:rFonts w:ascii="Calibri" w:hAnsi="Calibri" w:cs="Calibri"/>
          <w:kern w:val="0"/>
          <w:sz w:val="22"/>
          <w:szCs w:val="22"/>
        </w:rPr>
      </w:pPr>
      <w:r w:rsidRPr="00A82FB7">
        <w:rPr>
          <w:rFonts w:ascii="Calibri" w:hAnsi="Calibri" w:cs="Calibri"/>
          <w:kern w:val="0"/>
          <w:sz w:val="22"/>
          <w:szCs w:val="22"/>
        </w:rPr>
        <w:t xml:space="preserve">Leasing operacyjny wraz z opcją wykupu pojazdu do czyszczenia i udrażniania kanalizacji z odzyskiem wody (z recyklingiem) i kamerą inspekcyjną </w:t>
      </w:r>
    </w:p>
    <w:p w14:paraId="052921F8" w14:textId="55FAA5AA" w:rsidR="00E171BA" w:rsidRPr="00BB44D5" w:rsidRDefault="00C91D8D" w:rsidP="00BB44D5">
      <w:pPr>
        <w:numPr>
          <w:ilvl w:val="0"/>
          <w:numId w:val="16"/>
        </w:numPr>
        <w:spacing w:after="240" w:line="276" w:lineRule="auto"/>
        <w:ind w:left="284" w:hanging="284"/>
        <w:rPr>
          <w:rFonts w:ascii="Calibri" w:hAnsi="Calibri" w:cs="Calibri"/>
          <w:bCs/>
          <w:sz w:val="22"/>
          <w:szCs w:val="22"/>
          <w:lang w:bidi="pl-PL"/>
        </w:rPr>
      </w:pPr>
      <w:r w:rsidRPr="00BB44D5">
        <w:rPr>
          <w:rFonts w:ascii="Calibri" w:hAnsi="Calibri" w:cs="Calibri"/>
          <w:sz w:val="22"/>
          <w:szCs w:val="22"/>
        </w:rPr>
        <w:t>Oferuję realizację przedmiotu zamówienia</w:t>
      </w:r>
      <w:r w:rsidR="00D93104" w:rsidRPr="00BB44D5">
        <w:rPr>
          <w:rFonts w:ascii="Calibri" w:hAnsi="Calibri" w:cs="Calibri"/>
          <w:sz w:val="22"/>
          <w:szCs w:val="22"/>
        </w:rPr>
        <w:t xml:space="preserve"> </w:t>
      </w:r>
      <w:r w:rsidRPr="00BB44D5">
        <w:rPr>
          <w:rFonts w:ascii="Calibri" w:hAnsi="Calibri" w:cs="Calibri"/>
          <w:sz w:val="22"/>
          <w:szCs w:val="22"/>
        </w:rPr>
        <w:t>zgodnie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 xml:space="preserve">wymaganiami Zamawiającego </w:t>
      </w:r>
      <w:r w:rsidR="00E171BA" w:rsidRPr="00BB44D5">
        <w:rPr>
          <w:rFonts w:ascii="Calibri" w:hAnsi="Calibri" w:cs="Calibri"/>
          <w:bCs/>
          <w:sz w:val="22"/>
          <w:szCs w:val="22"/>
          <w:lang w:bidi="pl-PL"/>
        </w:rPr>
        <w:t>za łączną kwotę:</w:t>
      </w:r>
    </w:p>
    <w:p w14:paraId="5A64BCDC" w14:textId="28C7AACB" w:rsidR="00C91D8D" w:rsidRPr="00BB44D5" w:rsidRDefault="00C91D8D" w:rsidP="00BB44D5">
      <w:pPr>
        <w:tabs>
          <w:tab w:val="left" w:leader="dot" w:pos="3402"/>
        </w:tabs>
        <w:spacing w:line="276" w:lineRule="auto"/>
        <w:rPr>
          <w:rFonts w:ascii="Calibri" w:hAnsi="Calibri" w:cs="Calibri"/>
          <w:bCs/>
          <w:sz w:val="22"/>
          <w:szCs w:val="22"/>
          <w:lang w:bidi="pl-PL"/>
        </w:rPr>
      </w:pPr>
      <w:r w:rsidRPr="00BB44D5">
        <w:rPr>
          <w:rFonts w:ascii="Calibri" w:hAnsi="Calibri" w:cs="Calibri"/>
          <w:b/>
          <w:bCs/>
          <w:sz w:val="22"/>
          <w:szCs w:val="22"/>
          <w:lang w:bidi="pl-PL"/>
        </w:rPr>
        <w:t xml:space="preserve">brutto: </w:t>
      </w:r>
      <w:r w:rsidR="00C61075" w:rsidRPr="00BB44D5">
        <w:rPr>
          <w:rFonts w:ascii="Calibri" w:hAnsi="Calibri" w:cs="Calibri"/>
          <w:b/>
          <w:bCs/>
          <w:sz w:val="22"/>
          <w:szCs w:val="22"/>
          <w:lang w:bidi="pl-PL"/>
        </w:rPr>
        <w:tab/>
      </w:r>
      <w:r w:rsidRPr="00BB44D5">
        <w:rPr>
          <w:rFonts w:ascii="Calibri" w:hAnsi="Calibri" w:cs="Calibri"/>
          <w:b/>
          <w:bCs/>
          <w:sz w:val="22"/>
          <w:szCs w:val="22"/>
          <w:lang w:bidi="pl-PL"/>
        </w:rPr>
        <w:t>zł</w:t>
      </w:r>
    </w:p>
    <w:p w14:paraId="1B66C3BD" w14:textId="20D29128" w:rsidR="00D93104" w:rsidRDefault="00641F52" w:rsidP="00BB44D5">
      <w:pPr>
        <w:tabs>
          <w:tab w:val="left" w:leader="dot" w:pos="3402"/>
          <w:tab w:val="left" w:leader="dot" w:pos="7371"/>
        </w:tabs>
        <w:spacing w:line="276" w:lineRule="auto"/>
        <w:rPr>
          <w:rFonts w:ascii="Calibri" w:hAnsi="Calibri" w:cs="Calibri"/>
          <w:bCs/>
          <w:sz w:val="22"/>
          <w:szCs w:val="22"/>
          <w:lang w:bidi="pl-PL"/>
        </w:rPr>
      </w:pPr>
      <w:r w:rsidRPr="00BB44D5">
        <w:rPr>
          <w:rFonts w:ascii="Calibri" w:hAnsi="Calibri" w:cs="Calibri"/>
          <w:bCs/>
          <w:sz w:val="22"/>
          <w:szCs w:val="22"/>
          <w:lang w:bidi="pl-PL"/>
        </w:rPr>
        <w:t xml:space="preserve">netto: </w:t>
      </w:r>
      <w:r w:rsidR="00C61075" w:rsidRPr="00BB44D5">
        <w:rPr>
          <w:rFonts w:ascii="Calibri" w:hAnsi="Calibri" w:cs="Calibri"/>
          <w:bCs/>
          <w:sz w:val="22"/>
          <w:szCs w:val="22"/>
          <w:lang w:bidi="pl-PL"/>
        </w:rPr>
        <w:tab/>
      </w:r>
      <w:r w:rsidRPr="00BB44D5">
        <w:rPr>
          <w:rFonts w:ascii="Calibri" w:hAnsi="Calibri" w:cs="Calibri"/>
          <w:bCs/>
          <w:sz w:val="22"/>
          <w:szCs w:val="22"/>
          <w:lang w:bidi="pl-PL"/>
        </w:rPr>
        <w:t xml:space="preserve">zł + należny podatek VAT </w:t>
      </w:r>
      <w:r w:rsidR="00C61075" w:rsidRPr="00BB44D5">
        <w:rPr>
          <w:rFonts w:ascii="Calibri" w:hAnsi="Calibri" w:cs="Calibri"/>
          <w:bCs/>
          <w:sz w:val="22"/>
          <w:szCs w:val="22"/>
          <w:lang w:bidi="pl-PL"/>
        </w:rPr>
        <w:tab/>
      </w:r>
      <w:r w:rsidRPr="00BB44D5">
        <w:rPr>
          <w:rFonts w:ascii="Calibri" w:hAnsi="Calibri" w:cs="Calibri"/>
          <w:bCs/>
          <w:sz w:val="22"/>
          <w:szCs w:val="22"/>
          <w:lang w:bidi="pl-PL"/>
        </w:rPr>
        <w:t>zł</w:t>
      </w:r>
    </w:p>
    <w:p w14:paraId="52DA502D" w14:textId="75B6968F" w:rsidR="008521CE" w:rsidRDefault="00A65E4B" w:rsidP="00A82FB7">
      <w:pPr>
        <w:spacing w:before="240" w:line="276" w:lineRule="auto"/>
        <w:rPr>
          <w:rFonts w:ascii="Calibri" w:hAnsi="Calibri" w:cs="Calibri"/>
          <w:bCs/>
          <w:sz w:val="22"/>
          <w:szCs w:val="22"/>
          <w:lang w:bidi="pl-PL"/>
        </w:rPr>
      </w:pPr>
      <w:r w:rsidRPr="00BB44D5">
        <w:rPr>
          <w:rFonts w:ascii="Calibri" w:hAnsi="Calibri" w:cs="Calibri"/>
          <w:bCs/>
          <w:sz w:val="22"/>
          <w:szCs w:val="22"/>
          <w:lang w:bidi="pl-PL"/>
        </w:rPr>
        <w:t>Ww. kwot</w:t>
      </w:r>
      <w:r w:rsidR="00715C88">
        <w:rPr>
          <w:rFonts w:ascii="Calibri" w:hAnsi="Calibri" w:cs="Calibri"/>
          <w:bCs/>
          <w:sz w:val="22"/>
          <w:szCs w:val="22"/>
          <w:lang w:bidi="pl-PL"/>
        </w:rPr>
        <w:t>a</w:t>
      </w:r>
      <w:r w:rsidRPr="00BB44D5">
        <w:rPr>
          <w:rFonts w:ascii="Calibri" w:hAnsi="Calibri" w:cs="Calibri"/>
          <w:bCs/>
          <w:sz w:val="22"/>
          <w:szCs w:val="22"/>
          <w:lang w:bidi="pl-PL"/>
        </w:rPr>
        <w:t xml:space="preserve"> obejmuje wszystkie koszty, jakie poniesie Wykonawca</w:t>
      </w:r>
      <w:r w:rsidR="00BB44D5" w:rsidRPr="00BB44D5">
        <w:rPr>
          <w:rFonts w:ascii="Calibri" w:hAnsi="Calibri" w:cs="Calibri"/>
          <w:bCs/>
          <w:sz w:val="22"/>
          <w:szCs w:val="22"/>
          <w:lang w:bidi="pl-PL"/>
        </w:rPr>
        <w:t xml:space="preserve"> w </w:t>
      </w:r>
      <w:r w:rsidRPr="00BB44D5">
        <w:rPr>
          <w:rFonts w:ascii="Calibri" w:hAnsi="Calibri" w:cs="Calibri"/>
          <w:bCs/>
          <w:sz w:val="22"/>
          <w:szCs w:val="22"/>
          <w:lang w:bidi="pl-PL"/>
        </w:rPr>
        <w:t>związku</w:t>
      </w:r>
      <w:r w:rsidR="00BB44D5" w:rsidRPr="00BB44D5">
        <w:rPr>
          <w:rFonts w:ascii="Calibri" w:hAnsi="Calibri" w:cs="Calibri"/>
          <w:bCs/>
          <w:sz w:val="22"/>
          <w:szCs w:val="22"/>
          <w:lang w:bidi="pl-PL"/>
        </w:rPr>
        <w:t xml:space="preserve"> z </w:t>
      </w:r>
      <w:r w:rsidRPr="00BB44D5">
        <w:rPr>
          <w:rFonts w:ascii="Calibri" w:hAnsi="Calibri" w:cs="Calibri"/>
          <w:bCs/>
          <w:sz w:val="22"/>
          <w:szCs w:val="22"/>
          <w:lang w:bidi="pl-PL"/>
        </w:rPr>
        <w:t>realizacją przedmiotu umowy.</w:t>
      </w:r>
    </w:p>
    <w:p w14:paraId="321A12EC" w14:textId="77777777" w:rsidR="00715C88" w:rsidRDefault="00715C88" w:rsidP="00715C88">
      <w:pPr>
        <w:autoSpaceDE w:val="0"/>
        <w:autoSpaceDN w:val="0"/>
        <w:adjustRightInd w:val="0"/>
        <w:spacing w:after="120" w:line="360" w:lineRule="auto"/>
        <w:rPr>
          <w:rFonts w:cstheme="minorHAnsi"/>
          <w:b/>
          <w:bCs/>
          <w:sz w:val="20"/>
          <w:szCs w:val="20"/>
        </w:rPr>
      </w:pPr>
    </w:p>
    <w:p w14:paraId="25039390" w14:textId="77777777" w:rsidR="00715C88" w:rsidRDefault="00715C88" w:rsidP="00715C88">
      <w:pPr>
        <w:autoSpaceDE w:val="0"/>
        <w:autoSpaceDN w:val="0"/>
        <w:adjustRightInd w:val="0"/>
        <w:spacing w:after="120" w:line="360" w:lineRule="auto"/>
        <w:rPr>
          <w:rFonts w:cstheme="minorHAnsi"/>
          <w:b/>
          <w:bCs/>
          <w:sz w:val="20"/>
          <w:szCs w:val="20"/>
        </w:rPr>
      </w:pPr>
    </w:p>
    <w:p w14:paraId="70416D3D" w14:textId="77777777" w:rsidR="00715C88" w:rsidRPr="00D85F70" w:rsidRDefault="00715C88" w:rsidP="00715C88">
      <w:pPr>
        <w:autoSpaceDE w:val="0"/>
        <w:autoSpaceDN w:val="0"/>
        <w:adjustRightInd w:val="0"/>
        <w:spacing w:after="12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7CD1877F" w14:textId="77777777" w:rsidR="00715C88" w:rsidRPr="00D85F70" w:rsidRDefault="00715C88" w:rsidP="00715C88">
      <w:pPr>
        <w:autoSpaceDE w:val="0"/>
        <w:autoSpaceDN w:val="0"/>
        <w:adjustRightInd w:val="0"/>
        <w:spacing w:after="12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270D30A" w14:textId="77777777" w:rsidR="00715C88" w:rsidRPr="00D85F70" w:rsidRDefault="00715C88" w:rsidP="00715C88">
      <w:pPr>
        <w:autoSpaceDE w:val="0"/>
        <w:autoSpaceDN w:val="0"/>
        <w:adjustRightInd w:val="0"/>
        <w:spacing w:after="12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516CB036" w14:textId="77777777" w:rsidR="00715C88" w:rsidRPr="00D85F70" w:rsidRDefault="00715C88" w:rsidP="00715C88">
      <w:pPr>
        <w:autoSpaceDE w:val="0"/>
        <w:autoSpaceDN w:val="0"/>
        <w:adjustRightInd w:val="0"/>
        <w:spacing w:after="12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715B6BDA" w14:textId="5D5CEFE9" w:rsidR="00715C88" w:rsidRPr="00D85F70" w:rsidRDefault="00715C88" w:rsidP="00715C88">
      <w:pPr>
        <w:autoSpaceDE w:val="0"/>
        <w:autoSpaceDN w:val="0"/>
        <w:adjustRightInd w:val="0"/>
        <w:spacing w:after="120" w:line="360" w:lineRule="auto"/>
        <w:rPr>
          <w:rFonts w:ascii="Calibri" w:hAnsi="Calibri" w:cs="Calibri"/>
          <w:b/>
          <w:bCs/>
          <w:sz w:val="20"/>
          <w:szCs w:val="20"/>
        </w:rPr>
      </w:pPr>
      <w:r w:rsidRPr="00D85F70">
        <w:rPr>
          <w:rFonts w:ascii="Calibri" w:hAnsi="Calibri" w:cs="Calibri"/>
          <w:b/>
          <w:bCs/>
          <w:sz w:val="20"/>
          <w:szCs w:val="20"/>
        </w:rPr>
        <w:lastRenderedPageBreak/>
        <w:t>Elementy składowe ceny: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2"/>
        <w:gridCol w:w="1971"/>
        <w:gridCol w:w="898"/>
        <w:gridCol w:w="1782"/>
        <w:gridCol w:w="1793"/>
      </w:tblGrid>
      <w:tr w:rsidR="005B614E" w:rsidRPr="00D85F70" w14:paraId="3ED8FC2C" w14:textId="77777777" w:rsidTr="005B614E">
        <w:trPr>
          <w:trHeight w:val="880"/>
          <w:tblHeader/>
          <w:tblCellSpacing w:w="15" w:type="dxa"/>
        </w:trPr>
        <w:tc>
          <w:tcPr>
            <w:tcW w:w="3237" w:type="dxa"/>
            <w:vAlign w:val="center"/>
            <w:hideMark/>
          </w:tcPr>
          <w:p w14:paraId="5B457318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Element ceny</w:t>
            </w:r>
          </w:p>
        </w:tc>
        <w:tc>
          <w:tcPr>
            <w:tcW w:w="1941" w:type="dxa"/>
            <w:vAlign w:val="center"/>
            <w:hideMark/>
          </w:tcPr>
          <w:p w14:paraId="125D44F3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Kwota netto (PLN)</w:t>
            </w:r>
          </w:p>
        </w:tc>
        <w:tc>
          <w:tcPr>
            <w:tcW w:w="868" w:type="dxa"/>
            <w:vAlign w:val="center"/>
            <w:hideMark/>
          </w:tcPr>
          <w:p w14:paraId="1F2AE0F7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VAT (%)</w:t>
            </w:r>
          </w:p>
        </w:tc>
        <w:tc>
          <w:tcPr>
            <w:tcW w:w="1752" w:type="dxa"/>
            <w:vAlign w:val="center"/>
            <w:hideMark/>
          </w:tcPr>
          <w:p w14:paraId="4B053088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Kwota brutto (PLN)</w:t>
            </w:r>
          </w:p>
        </w:tc>
        <w:tc>
          <w:tcPr>
            <w:tcW w:w="1748" w:type="dxa"/>
          </w:tcPr>
          <w:p w14:paraId="2123B237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b/>
                <w:bCs/>
                <w:strike/>
                <w:sz w:val="20"/>
                <w:szCs w:val="20"/>
              </w:rPr>
            </w:pPr>
          </w:p>
        </w:tc>
      </w:tr>
      <w:tr w:rsidR="005B614E" w:rsidRPr="00D85F70" w14:paraId="592E22F5" w14:textId="77777777" w:rsidTr="005B614E">
        <w:trPr>
          <w:trHeight w:val="501"/>
          <w:tblCellSpacing w:w="15" w:type="dxa"/>
        </w:trPr>
        <w:tc>
          <w:tcPr>
            <w:tcW w:w="3237" w:type="dxa"/>
            <w:vAlign w:val="center"/>
            <w:hideMark/>
          </w:tcPr>
          <w:p w14:paraId="254EEED7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Opłata wstępna – 10%</w:t>
            </w:r>
          </w:p>
        </w:tc>
        <w:tc>
          <w:tcPr>
            <w:tcW w:w="1941" w:type="dxa"/>
            <w:vAlign w:val="center"/>
            <w:hideMark/>
          </w:tcPr>
          <w:p w14:paraId="602D7330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....................</w:t>
            </w:r>
          </w:p>
        </w:tc>
        <w:tc>
          <w:tcPr>
            <w:tcW w:w="868" w:type="dxa"/>
            <w:vAlign w:val="center"/>
            <w:hideMark/>
          </w:tcPr>
          <w:p w14:paraId="4AA8E469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  <w:tc>
          <w:tcPr>
            <w:tcW w:w="1752" w:type="dxa"/>
            <w:vAlign w:val="center"/>
            <w:hideMark/>
          </w:tcPr>
          <w:p w14:paraId="4C4F602B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....................</w:t>
            </w:r>
          </w:p>
        </w:tc>
        <w:tc>
          <w:tcPr>
            <w:tcW w:w="1748" w:type="dxa"/>
          </w:tcPr>
          <w:p w14:paraId="1C292B2A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614E" w:rsidRPr="00D85F70" w14:paraId="7B24CCAB" w14:textId="77777777" w:rsidTr="005B614E">
        <w:trPr>
          <w:trHeight w:val="1370"/>
          <w:tblCellSpacing w:w="15" w:type="dxa"/>
        </w:trPr>
        <w:tc>
          <w:tcPr>
            <w:tcW w:w="3237" w:type="dxa"/>
            <w:vAlign w:val="center"/>
            <w:hideMark/>
          </w:tcPr>
          <w:p w14:paraId="5A00042B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Suma rat leasingowych (72 rat)</w:t>
            </w:r>
          </w:p>
        </w:tc>
        <w:tc>
          <w:tcPr>
            <w:tcW w:w="1941" w:type="dxa"/>
            <w:vAlign w:val="center"/>
            <w:hideMark/>
          </w:tcPr>
          <w:p w14:paraId="4DACC66E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....................</w:t>
            </w:r>
          </w:p>
        </w:tc>
        <w:tc>
          <w:tcPr>
            <w:tcW w:w="868" w:type="dxa"/>
            <w:vAlign w:val="center"/>
            <w:hideMark/>
          </w:tcPr>
          <w:p w14:paraId="78453782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  <w:tc>
          <w:tcPr>
            <w:tcW w:w="1752" w:type="dxa"/>
            <w:vAlign w:val="center"/>
            <w:hideMark/>
          </w:tcPr>
          <w:p w14:paraId="126F765B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....................</w:t>
            </w:r>
          </w:p>
        </w:tc>
        <w:tc>
          <w:tcPr>
            <w:tcW w:w="1748" w:type="dxa"/>
          </w:tcPr>
          <w:p w14:paraId="591C4BE9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Miesięczna rata netto:</w:t>
            </w:r>
          </w:p>
          <w:p w14:paraId="2D991518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</w:p>
        </w:tc>
      </w:tr>
      <w:tr w:rsidR="005B614E" w:rsidRPr="00D85F70" w14:paraId="1143A6F5" w14:textId="77777777" w:rsidTr="005B614E">
        <w:trPr>
          <w:trHeight w:val="501"/>
          <w:tblCellSpacing w:w="15" w:type="dxa"/>
        </w:trPr>
        <w:tc>
          <w:tcPr>
            <w:tcW w:w="3237" w:type="dxa"/>
            <w:vAlign w:val="center"/>
            <w:hideMark/>
          </w:tcPr>
          <w:p w14:paraId="4DCCBEA5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Cena wykupu – 10%</w:t>
            </w:r>
          </w:p>
        </w:tc>
        <w:tc>
          <w:tcPr>
            <w:tcW w:w="1941" w:type="dxa"/>
            <w:vAlign w:val="center"/>
            <w:hideMark/>
          </w:tcPr>
          <w:p w14:paraId="42BAA9F7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....................</w:t>
            </w:r>
          </w:p>
        </w:tc>
        <w:tc>
          <w:tcPr>
            <w:tcW w:w="868" w:type="dxa"/>
            <w:vAlign w:val="center"/>
            <w:hideMark/>
          </w:tcPr>
          <w:p w14:paraId="0E174366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</w:p>
        </w:tc>
        <w:tc>
          <w:tcPr>
            <w:tcW w:w="1752" w:type="dxa"/>
            <w:vAlign w:val="center"/>
            <w:hideMark/>
          </w:tcPr>
          <w:p w14:paraId="2D814B4A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....................</w:t>
            </w:r>
          </w:p>
        </w:tc>
        <w:tc>
          <w:tcPr>
            <w:tcW w:w="1748" w:type="dxa"/>
          </w:tcPr>
          <w:p w14:paraId="5432284E" w14:textId="77777777" w:rsidR="005B614E" w:rsidRPr="00D85F70" w:rsidRDefault="005B614E" w:rsidP="00F246B9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485E" w:rsidRPr="00D85F70" w14:paraId="44500C55" w14:textId="77777777" w:rsidTr="008B485E">
        <w:trPr>
          <w:trHeight w:val="836"/>
          <w:tblCellSpacing w:w="15" w:type="dxa"/>
        </w:trPr>
        <w:tc>
          <w:tcPr>
            <w:tcW w:w="3237" w:type="dxa"/>
            <w:vAlign w:val="center"/>
          </w:tcPr>
          <w:p w14:paraId="44883331" w14:textId="092B5E76" w:rsidR="008B485E" w:rsidRPr="00D85F70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Marka i model samochodu</w:t>
            </w:r>
          </w:p>
        </w:tc>
        <w:tc>
          <w:tcPr>
            <w:tcW w:w="1941" w:type="dxa"/>
            <w:vAlign w:val="center"/>
          </w:tcPr>
          <w:p w14:paraId="3820B27F" w14:textId="7A06D53E" w:rsidR="008B485E" w:rsidRPr="00D85F70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....................</w:t>
            </w:r>
          </w:p>
        </w:tc>
        <w:tc>
          <w:tcPr>
            <w:tcW w:w="868" w:type="dxa"/>
            <w:vAlign w:val="center"/>
          </w:tcPr>
          <w:p w14:paraId="596C87DA" w14:textId="1F46506F" w:rsidR="008B485E" w:rsidRPr="00D85F70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14:paraId="33A4AE9B" w14:textId="3F93AC50" w:rsidR="008B485E" w:rsidRPr="00D85F70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8" w:type="dxa"/>
          </w:tcPr>
          <w:p w14:paraId="4FCB462D" w14:textId="77777777" w:rsidR="008B485E" w:rsidRPr="00D85F70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485E" w:rsidRPr="00D85F70" w14:paraId="15127BF7" w14:textId="77777777" w:rsidTr="008B485E">
        <w:trPr>
          <w:trHeight w:val="836"/>
          <w:tblCellSpacing w:w="15" w:type="dxa"/>
        </w:trPr>
        <w:tc>
          <w:tcPr>
            <w:tcW w:w="3237" w:type="dxa"/>
            <w:vAlign w:val="center"/>
          </w:tcPr>
          <w:p w14:paraId="5A211D01" w14:textId="259EE1E1" w:rsidR="008B485E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Rok produkcji</w:t>
            </w:r>
          </w:p>
        </w:tc>
        <w:tc>
          <w:tcPr>
            <w:tcW w:w="1941" w:type="dxa"/>
            <w:vAlign w:val="center"/>
          </w:tcPr>
          <w:p w14:paraId="4362999D" w14:textId="4AD5CF71" w:rsidR="008B485E" w:rsidRPr="00D85F70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5F70">
              <w:rPr>
                <w:rFonts w:asciiTheme="minorHAnsi" w:hAnsiTheme="minorHAnsi" w:cstheme="minorHAnsi"/>
                <w:sz w:val="20"/>
                <w:szCs w:val="20"/>
              </w:rPr>
              <w:t>....................</w:t>
            </w:r>
          </w:p>
        </w:tc>
        <w:tc>
          <w:tcPr>
            <w:tcW w:w="868" w:type="dxa"/>
            <w:vAlign w:val="center"/>
          </w:tcPr>
          <w:p w14:paraId="38ABE53E" w14:textId="773D5510" w:rsidR="008B485E" w:rsidRPr="00D85F70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14:paraId="358640C2" w14:textId="67886952" w:rsidR="008B485E" w:rsidRPr="00D85F70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8" w:type="dxa"/>
          </w:tcPr>
          <w:p w14:paraId="7A6F2605" w14:textId="77777777" w:rsidR="008B485E" w:rsidRPr="00D85F70" w:rsidRDefault="008B485E" w:rsidP="008B485E">
            <w:pPr>
              <w:autoSpaceDE w:val="0"/>
              <w:autoSpaceDN w:val="0"/>
              <w:adjustRightInd w:val="0"/>
              <w:spacing w:after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ECFCA2" w14:textId="44DB046E" w:rsidR="00F42467" w:rsidRPr="00BB44D5" w:rsidRDefault="00B82CC5" w:rsidP="00D85F70">
      <w:pPr>
        <w:pStyle w:val="Tekstpodstawowy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Zapoznałem się ze Specyfikacją Warunków Zamówienia</w:t>
      </w:r>
      <w:r w:rsidR="00310298">
        <w:rPr>
          <w:rFonts w:ascii="Calibri" w:hAnsi="Calibri" w:cs="Calibri"/>
          <w:sz w:val="22"/>
          <w:szCs w:val="22"/>
        </w:rPr>
        <w:t xml:space="preserve"> wraz z wszystkimi załącznikami i</w:t>
      </w:r>
      <w:r w:rsidRPr="00BB44D5">
        <w:rPr>
          <w:rFonts w:ascii="Calibri" w:hAnsi="Calibri" w:cs="Calibri"/>
          <w:sz w:val="22"/>
          <w:szCs w:val="22"/>
        </w:rPr>
        <w:t xml:space="preserve"> nie wnoszę do </w:t>
      </w:r>
      <w:r w:rsidR="00310298">
        <w:rPr>
          <w:rFonts w:ascii="Calibri" w:hAnsi="Calibri" w:cs="Calibri"/>
          <w:sz w:val="22"/>
          <w:szCs w:val="22"/>
        </w:rPr>
        <w:t xml:space="preserve">dokumentacji </w:t>
      </w:r>
      <w:r w:rsidRPr="00BB44D5">
        <w:rPr>
          <w:rFonts w:ascii="Calibri" w:hAnsi="Calibri" w:cs="Calibri"/>
          <w:sz w:val="22"/>
          <w:szCs w:val="22"/>
        </w:rPr>
        <w:t>zastrzeżeń oraz zdobyłem konieczne informacje do przygotowania oferty.</w:t>
      </w:r>
    </w:p>
    <w:p w14:paraId="39A4A74C" w14:textId="6F464AF5" w:rsidR="00140700" w:rsidRPr="00BB44D5" w:rsidRDefault="00140700" w:rsidP="00D85F70">
      <w:pPr>
        <w:pStyle w:val="Tekstpodstawowy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BB44D5">
        <w:rPr>
          <w:rFonts w:ascii="Calibri" w:hAnsi="Calibri" w:cs="Calibri"/>
          <w:sz w:val="22"/>
          <w:szCs w:val="22"/>
        </w:rPr>
        <w:t>Oferuję termin realizacji przedmiotu Umowy zgodny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>dokumentacją postępowania.</w:t>
      </w:r>
    </w:p>
    <w:p w14:paraId="7CB2DD48" w14:textId="715B06E5" w:rsidR="00140700" w:rsidRPr="00BB44D5" w:rsidRDefault="00140700" w:rsidP="00D85F70">
      <w:pPr>
        <w:pStyle w:val="Tekstpodstawowy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BB44D5">
        <w:rPr>
          <w:rFonts w:ascii="Calibri" w:hAnsi="Calibri" w:cs="Calibri"/>
          <w:sz w:val="22"/>
          <w:szCs w:val="22"/>
        </w:rPr>
        <w:t>Oświadczam, iż spełniam wszystkie warunki które są opisane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>opisie przedmiotu zamówieniu.</w:t>
      </w:r>
    </w:p>
    <w:p w14:paraId="1AA6CF95" w14:textId="48F6E71A" w:rsidR="00AA379D" w:rsidRPr="00BB44D5" w:rsidRDefault="00B82CC5" w:rsidP="00D85F70">
      <w:pPr>
        <w:pStyle w:val="Tekstpodstawowy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BB44D5">
        <w:rPr>
          <w:rFonts w:ascii="Calibri" w:hAnsi="Calibri" w:cs="Calibri"/>
          <w:sz w:val="22"/>
          <w:szCs w:val="22"/>
        </w:rPr>
        <w:t>Zawarta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 xml:space="preserve">Specyfikacji Warunków Zamówienia </w:t>
      </w:r>
      <w:r w:rsidRPr="00BB44D5">
        <w:rPr>
          <w:rFonts w:ascii="Calibri" w:hAnsi="Calibri" w:cs="Calibri"/>
          <w:b/>
          <w:sz w:val="22"/>
          <w:szCs w:val="22"/>
        </w:rPr>
        <w:t xml:space="preserve">treść </w:t>
      </w:r>
      <w:r w:rsidR="00D85F70">
        <w:rPr>
          <w:rFonts w:ascii="Calibri" w:hAnsi="Calibri" w:cs="Calibri"/>
          <w:b/>
          <w:sz w:val="22"/>
          <w:szCs w:val="22"/>
        </w:rPr>
        <w:t>Istotnych Postanowień umownych</w:t>
      </w:r>
      <w:r w:rsidRPr="00BB44D5">
        <w:rPr>
          <w:rFonts w:ascii="Calibri" w:hAnsi="Calibri" w:cs="Calibri"/>
          <w:b/>
          <w:sz w:val="22"/>
          <w:szCs w:val="22"/>
        </w:rPr>
        <w:t xml:space="preserve"> została przeze mnie zaakceptowana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>zob</w:t>
      </w:r>
      <w:r w:rsidR="00B04C0C" w:rsidRPr="00BB44D5">
        <w:rPr>
          <w:rFonts w:ascii="Calibri" w:hAnsi="Calibri" w:cs="Calibri"/>
          <w:sz w:val="22"/>
          <w:szCs w:val="22"/>
        </w:rPr>
        <w:t>owiązuję się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="00B04C0C" w:rsidRPr="00BB44D5">
        <w:rPr>
          <w:rFonts w:ascii="Calibri" w:hAnsi="Calibri" w:cs="Calibri"/>
          <w:sz w:val="22"/>
          <w:szCs w:val="22"/>
        </w:rPr>
        <w:t>przypadku wyboru</w:t>
      </w:r>
      <w:r w:rsidR="009021F0" w:rsidRPr="00BB44D5">
        <w:rPr>
          <w:rFonts w:ascii="Calibri" w:hAnsi="Calibri" w:cs="Calibri"/>
          <w:sz w:val="22"/>
          <w:szCs w:val="22"/>
        </w:rPr>
        <w:t xml:space="preserve"> oferty do </w:t>
      </w:r>
      <w:r w:rsidR="00D85F70">
        <w:rPr>
          <w:rFonts w:ascii="Calibri" w:hAnsi="Calibri" w:cs="Calibri"/>
          <w:sz w:val="22"/>
          <w:szCs w:val="22"/>
        </w:rPr>
        <w:t xml:space="preserve">przedłożenia </w:t>
      </w:r>
      <w:r w:rsidR="009021F0" w:rsidRPr="00BB44D5">
        <w:rPr>
          <w:rFonts w:ascii="Calibri" w:hAnsi="Calibri" w:cs="Calibri"/>
          <w:sz w:val="22"/>
          <w:szCs w:val="22"/>
        </w:rPr>
        <w:t xml:space="preserve">umowy </w:t>
      </w:r>
      <w:r w:rsidR="00D85F70">
        <w:rPr>
          <w:rFonts w:ascii="Calibri" w:hAnsi="Calibri" w:cs="Calibri"/>
          <w:sz w:val="22"/>
          <w:szCs w:val="22"/>
        </w:rPr>
        <w:t xml:space="preserve">wraz z </w:t>
      </w:r>
      <w:r w:rsidRPr="00BB44D5">
        <w:rPr>
          <w:rFonts w:ascii="Calibri" w:hAnsi="Calibri" w:cs="Calibri"/>
          <w:sz w:val="22"/>
          <w:szCs w:val="22"/>
        </w:rPr>
        <w:t>wyżej wymieniony</w:t>
      </w:r>
      <w:r w:rsidR="00D85F70">
        <w:rPr>
          <w:rFonts w:ascii="Calibri" w:hAnsi="Calibri" w:cs="Calibri"/>
          <w:sz w:val="22"/>
          <w:szCs w:val="22"/>
        </w:rPr>
        <w:t xml:space="preserve">mi </w:t>
      </w:r>
      <w:r w:rsidRPr="00BB44D5">
        <w:rPr>
          <w:rFonts w:ascii="Calibri" w:hAnsi="Calibri" w:cs="Calibri"/>
          <w:sz w:val="22"/>
          <w:szCs w:val="22"/>
        </w:rPr>
        <w:t>warunka</w:t>
      </w:r>
      <w:r w:rsidR="00D85F70">
        <w:rPr>
          <w:rFonts w:ascii="Calibri" w:hAnsi="Calibri" w:cs="Calibri"/>
          <w:sz w:val="22"/>
          <w:szCs w:val="22"/>
        </w:rPr>
        <w:t xml:space="preserve">mi </w:t>
      </w:r>
      <w:r w:rsidR="00BB44D5" w:rsidRPr="00BB44D5">
        <w:rPr>
          <w:rFonts w:ascii="Calibri" w:hAnsi="Calibri" w:cs="Calibri"/>
          <w:sz w:val="22"/>
          <w:szCs w:val="22"/>
        </w:rPr>
        <w:t>w </w:t>
      </w:r>
      <w:r w:rsidRPr="00BB44D5">
        <w:rPr>
          <w:rFonts w:ascii="Calibri" w:hAnsi="Calibri" w:cs="Calibri"/>
          <w:sz w:val="22"/>
          <w:szCs w:val="22"/>
        </w:rPr>
        <w:t>miejscu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>terminie wyznaczonym przez Zamawiającego.</w:t>
      </w:r>
    </w:p>
    <w:p w14:paraId="28ED0FEC" w14:textId="7A3E43FF" w:rsidR="00310298" w:rsidRDefault="00BE2382" w:rsidP="00D85F70">
      <w:pPr>
        <w:pStyle w:val="NormalnyWeb"/>
        <w:numPr>
          <w:ilvl w:val="0"/>
          <w:numId w:val="16"/>
        </w:numPr>
        <w:suppressAutoHyphens w:val="0"/>
        <w:spacing w:before="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BB44D5">
        <w:rPr>
          <w:rFonts w:ascii="Calibri" w:hAnsi="Calibri" w:cs="Calibri"/>
          <w:sz w:val="22"/>
          <w:szCs w:val="22"/>
        </w:rPr>
        <w:t>Oświadczam, że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>cenie oferty zostały uwzględnione wszystkie koszty wykonania zamówieni</w:t>
      </w:r>
      <w:r w:rsidR="00310298">
        <w:rPr>
          <w:rFonts w:ascii="Calibri" w:hAnsi="Calibri" w:cs="Calibri"/>
          <w:sz w:val="22"/>
          <w:szCs w:val="22"/>
        </w:rPr>
        <w:t>a.</w:t>
      </w:r>
    </w:p>
    <w:p w14:paraId="30E96481" w14:textId="2C468871" w:rsidR="008C3D86" w:rsidRPr="00BB44D5" w:rsidRDefault="00081471" w:rsidP="00D85F70">
      <w:pPr>
        <w:pStyle w:val="NormalnyWeb"/>
        <w:numPr>
          <w:ilvl w:val="0"/>
          <w:numId w:val="16"/>
        </w:numPr>
        <w:suppressAutoHyphens w:val="0"/>
        <w:spacing w:before="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BB44D5">
        <w:rPr>
          <w:rFonts w:ascii="Calibri" w:hAnsi="Calibri" w:cs="Calibri"/>
          <w:sz w:val="22"/>
          <w:szCs w:val="22"/>
        </w:rPr>
        <w:t>O</w:t>
      </w:r>
      <w:r w:rsidR="000B7A7C" w:rsidRPr="00BB44D5">
        <w:rPr>
          <w:rFonts w:ascii="Calibri" w:hAnsi="Calibri" w:cs="Calibri"/>
          <w:sz w:val="22"/>
          <w:szCs w:val="22"/>
        </w:rPr>
        <w:t>świadcza</w:t>
      </w:r>
      <w:r w:rsidRPr="00BB44D5">
        <w:rPr>
          <w:rFonts w:ascii="Calibri" w:hAnsi="Calibri" w:cs="Calibri"/>
          <w:sz w:val="22"/>
          <w:szCs w:val="22"/>
        </w:rPr>
        <w:t>m</w:t>
      </w:r>
      <w:r w:rsidR="000B7A7C" w:rsidRPr="00BB44D5">
        <w:rPr>
          <w:rFonts w:ascii="Calibri" w:hAnsi="Calibri" w:cs="Calibri"/>
          <w:sz w:val="22"/>
          <w:szCs w:val="22"/>
        </w:rPr>
        <w:t>, że wyraża</w:t>
      </w:r>
      <w:r w:rsidR="00202E80" w:rsidRPr="00BB44D5">
        <w:rPr>
          <w:rFonts w:ascii="Calibri" w:hAnsi="Calibri" w:cs="Calibri"/>
          <w:sz w:val="22"/>
          <w:szCs w:val="22"/>
        </w:rPr>
        <w:t>m</w:t>
      </w:r>
      <w:r w:rsidR="000B7A7C" w:rsidRPr="00BB44D5">
        <w:rPr>
          <w:rFonts w:ascii="Calibri" w:hAnsi="Calibri" w:cs="Calibri"/>
          <w:sz w:val="22"/>
          <w:szCs w:val="22"/>
        </w:rPr>
        <w:t xml:space="preserve"> zgodę na dokonywanie przez Zamawiającego płatności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="000B7A7C" w:rsidRPr="00BB44D5">
        <w:rPr>
          <w:rFonts w:ascii="Calibri" w:hAnsi="Calibri" w:cs="Calibri"/>
          <w:sz w:val="22"/>
          <w:szCs w:val="22"/>
        </w:rPr>
        <w:t xml:space="preserve">systemie podzielonej płatności tzw. </w:t>
      </w:r>
      <w:proofErr w:type="spellStart"/>
      <w:r w:rsidR="000B7A7C" w:rsidRPr="00BB44D5">
        <w:rPr>
          <w:rFonts w:ascii="Calibri" w:hAnsi="Calibri" w:cs="Calibri"/>
          <w:sz w:val="22"/>
          <w:szCs w:val="22"/>
        </w:rPr>
        <w:t>split</w:t>
      </w:r>
      <w:proofErr w:type="spellEnd"/>
      <w:r w:rsidR="000B7A7C" w:rsidRPr="00BB44D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B7A7C" w:rsidRPr="00BB44D5">
        <w:rPr>
          <w:rFonts w:ascii="Calibri" w:hAnsi="Calibri" w:cs="Calibri"/>
          <w:sz w:val="22"/>
          <w:szCs w:val="22"/>
        </w:rPr>
        <w:t>payment</w:t>
      </w:r>
      <w:proofErr w:type="spellEnd"/>
      <w:r w:rsidR="000B7A7C" w:rsidRPr="00BB44D5">
        <w:rPr>
          <w:rFonts w:ascii="Calibri" w:hAnsi="Calibri" w:cs="Calibri"/>
          <w:sz w:val="22"/>
          <w:szCs w:val="22"/>
        </w:rPr>
        <w:t>.</w:t>
      </w:r>
    </w:p>
    <w:p w14:paraId="04C17C0A" w14:textId="39EA90F4" w:rsidR="00B82CC5" w:rsidRPr="00BB44D5" w:rsidRDefault="00B82CC5" w:rsidP="00D85F70">
      <w:pPr>
        <w:pStyle w:val="Tekstpodstawowy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Znając treść art. 297 §1 Kodeksu Karnego „Kto,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 xml:space="preserve">celu uzyskania </w:t>
      </w:r>
      <w:r w:rsidR="009021F0" w:rsidRPr="00BB44D5">
        <w:rPr>
          <w:rFonts w:ascii="Calibri" w:hAnsi="Calibri" w:cs="Calibri"/>
          <w:sz w:val="22"/>
          <w:szCs w:val="22"/>
        </w:rPr>
        <w:t>dla siebie lub kogoś innego, od </w:t>
      </w:r>
      <w:r w:rsidRPr="00BB44D5">
        <w:rPr>
          <w:rFonts w:ascii="Calibri" w:hAnsi="Calibri" w:cs="Calibri"/>
          <w:sz w:val="22"/>
          <w:szCs w:val="22"/>
        </w:rPr>
        <w:t>banku lub jednostki organizacyjnej prowadzącej pod</w:t>
      </w:r>
      <w:r w:rsidR="009021F0" w:rsidRPr="00BB44D5">
        <w:rPr>
          <w:rFonts w:ascii="Calibri" w:hAnsi="Calibri" w:cs="Calibri"/>
          <w:sz w:val="22"/>
          <w:szCs w:val="22"/>
        </w:rPr>
        <w:t>obną działalność gospodarczą na </w:t>
      </w:r>
      <w:r w:rsidRPr="00BB44D5">
        <w:rPr>
          <w:rFonts w:ascii="Calibri" w:hAnsi="Calibri" w:cs="Calibri"/>
          <w:sz w:val="22"/>
          <w:szCs w:val="22"/>
        </w:rPr>
        <w:t>podstawie ustawy albo od organu lub instytucji dysponujących środkami publicznymi - kredytu, pożyczki pieniężnej, poręczenia, gwarancji, akredytywy, dotacji, subwencji, potwierdzenia przez bank zobowiązania wynikającego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>poręczenia lub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>gwarancji lub podobnego świadczenia pieniężnego na określony cel gospodarczy, elektroni</w:t>
      </w:r>
      <w:r w:rsidR="00494A4A" w:rsidRPr="00BB44D5">
        <w:rPr>
          <w:rFonts w:ascii="Calibri" w:hAnsi="Calibri" w:cs="Calibri"/>
          <w:sz w:val="22"/>
          <w:szCs w:val="22"/>
        </w:rPr>
        <w:t xml:space="preserve">cznego instrumentu płatniczego </w:t>
      </w:r>
      <w:r w:rsidRPr="00BB44D5">
        <w:rPr>
          <w:rFonts w:ascii="Calibri" w:hAnsi="Calibri" w:cs="Calibri"/>
          <w:sz w:val="22"/>
          <w:szCs w:val="22"/>
        </w:rPr>
        <w:t>lub zamówienia publicznego, przedkłada podrobiony, przero</w:t>
      </w:r>
      <w:r w:rsidR="00494A4A" w:rsidRPr="00BB44D5">
        <w:rPr>
          <w:rFonts w:ascii="Calibri" w:hAnsi="Calibri" w:cs="Calibri"/>
          <w:sz w:val="22"/>
          <w:szCs w:val="22"/>
        </w:rPr>
        <w:t xml:space="preserve">biony poświadczający nieprawdę </w:t>
      </w:r>
      <w:r w:rsidRPr="00BB44D5">
        <w:rPr>
          <w:rFonts w:ascii="Calibri" w:hAnsi="Calibri" w:cs="Calibri"/>
          <w:sz w:val="22"/>
          <w:szCs w:val="22"/>
        </w:rPr>
        <w:t>albo nierzetelny dokument albo nierzetelne, pisemne oświa</w:t>
      </w:r>
      <w:r w:rsidR="00494A4A" w:rsidRPr="00BB44D5">
        <w:rPr>
          <w:rFonts w:ascii="Calibri" w:hAnsi="Calibri" w:cs="Calibri"/>
          <w:sz w:val="22"/>
          <w:szCs w:val="22"/>
        </w:rPr>
        <w:t>dczenie dotyczące okoliczności</w:t>
      </w:r>
      <w:r w:rsidR="00BB44D5" w:rsidRPr="00BB44D5">
        <w:rPr>
          <w:rFonts w:ascii="Calibri" w:hAnsi="Calibri" w:cs="Calibri"/>
          <w:sz w:val="22"/>
          <w:szCs w:val="22"/>
        </w:rPr>
        <w:t xml:space="preserve"> o </w:t>
      </w:r>
      <w:r w:rsidRPr="00BB44D5">
        <w:rPr>
          <w:rFonts w:ascii="Calibri" w:hAnsi="Calibri" w:cs="Calibri"/>
          <w:sz w:val="22"/>
          <w:szCs w:val="22"/>
        </w:rPr>
        <w:t>istotnym znaczeniu dla uzyskania wymienionego wsparcia finansowego, instrumentu płatniczego lub zamówienia podlega karze pozbawienia wolności od 3 miesięcy do lat 5”, oświadczam, że</w:t>
      </w:r>
      <w:r w:rsidR="009147CA" w:rsidRPr="00BB44D5">
        <w:rPr>
          <w:rFonts w:ascii="Calibri" w:hAnsi="Calibri" w:cs="Calibri"/>
          <w:sz w:val="22"/>
          <w:szCs w:val="22"/>
        </w:rPr>
        <w:t> </w:t>
      </w:r>
      <w:r w:rsidRPr="00BB44D5">
        <w:rPr>
          <w:rFonts w:ascii="Calibri" w:hAnsi="Calibri" w:cs="Calibri"/>
          <w:sz w:val="22"/>
          <w:szCs w:val="22"/>
        </w:rPr>
        <w:t>dane zawarte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>ofercie, dokumentach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>oświadczeniach są zgodne ze stanem faktycznym.</w:t>
      </w:r>
    </w:p>
    <w:p w14:paraId="21143FEF" w14:textId="5524C1ED" w:rsidR="00B82CC5" w:rsidRPr="00BB44D5" w:rsidRDefault="00884FB3" w:rsidP="00D85F70">
      <w:pPr>
        <w:pStyle w:val="Tekstpodstawowy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Przedmiot zamówienia wykonam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="00B82CC5" w:rsidRPr="00BB44D5">
        <w:rPr>
          <w:rFonts w:ascii="Calibri" w:hAnsi="Calibri" w:cs="Calibri"/>
          <w:sz w:val="22"/>
          <w:szCs w:val="22"/>
        </w:rPr>
        <w:t xml:space="preserve">udziałem </w:t>
      </w:r>
      <w:r w:rsidR="00494A4A" w:rsidRPr="00BB44D5">
        <w:rPr>
          <w:rFonts w:ascii="Calibri" w:hAnsi="Calibri" w:cs="Calibri"/>
          <w:sz w:val="22"/>
          <w:szCs w:val="22"/>
        </w:rPr>
        <w:t>Podwykonawców (wypełnić</w:t>
      </w:r>
      <w:r w:rsidR="00B04C0C" w:rsidRPr="00BB44D5">
        <w:rPr>
          <w:rFonts w:ascii="Calibri" w:hAnsi="Calibri" w:cs="Calibri"/>
          <w:sz w:val="22"/>
          <w:szCs w:val="22"/>
        </w:rPr>
        <w:t>,</w:t>
      </w:r>
      <w:r w:rsidR="00494A4A" w:rsidRPr="00BB44D5">
        <w:rPr>
          <w:rFonts w:ascii="Calibri" w:hAnsi="Calibri" w:cs="Calibri"/>
          <w:sz w:val="22"/>
          <w:szCs w:val="22"/>
        </w:rPr>
        <w:t xml:space="preserve"> jeżeli dotyczy)</w:t>
      </w:r>
      <w:r w:rsidR="00B82CC5" w:rsidRPr="00BB44D5">
        <w:rPr>
          <w:rFonts w:ascii="Calibri" w:hAnsi="Calibri" w:cs="Calibri"/>
          <w:sz w:val="22"/>
          <w:szCs w:val="22"/>
        </w:rPr>
        <w:t>:</w:t>
      </w:r>
    </w:p>
    <w:p w14:paraId="1CAE02E2" w14:textId="502D9386" w:rsidR="007E4DF5" w:rsidRPr="00BB44D5" w:rsidRDefault="007E4DF5" w:rsidP="00D85F70">
      <w:pPr>
        <w:pStyle w:val="Tekstpodstawowy1"/>
        <w:tabs>
          <w:tab w:val="left" w:leader="dot" w:pos="3969"/>
          <w:tab w:val="left" w:leader="dot" w:pos="7938"/>
        </w:tabs>
        <w:spacing w:after="0" w:line="276" w:lineRule="auto"/>
        <w:ind w:left="357"/>
        <w:jc w:val="both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w zakresie: </w:t>
      </w:r>
      <w:r w:rsidRPr="00BB44D5">
        <w:rPr>
          <w:rFonts w:ascii="Calibri" w:hAnsi="Calibri" w:cs="Calibri"/>
          <w:sz w:val="22"/>
          <w:szCs w:val="22"/>
        </w:rPr>
        <w:tab/>
        <w:t xml:space="preserve">Podwykonawca: </w:t>
      </w:r>
      <w:r w:rsidRPr="00BB44D5">
        <w:rPr>
          <w:rFonts w:ascii="Calibri" w:hAnsi="Calibri" w:cs="Calibri"/>
          <w:sz w:val="22"/>
          <w:szCs w:val="22"/>
        </w:rPr>
        <w:tab/>
      </w:r>
    </w:p>
    <w:p w14:paraId="6AEC5F28" w14:textId="038B3A85" w:rsidR="00D85F70" w:rsidRPr="00BB44D5" w:rsidRDefault="007E4DF5" w:rsidP="00ED6989">
      <w:pPr>
        <w:pStyle w:val="Tekstpodstawowy"/>
        <w:tabs>
          <w:tab w:val="left" w:leader="dot" w:pos="3969"/>
          <w:tab w:val="left" w:leader="dot" w:pos="7938"/>
        </w:tabs>
        <w:spacing w:after="0" w:line="276" w:lineRule="auto"/>
        <w:ind w:left="357"/>
        <w:jc w:val="both"/>
        <w:rPr>
          <w:rStyle w:val="Domylnaczcionkaakapitu3"/>
          <w:rFonts w:ascii="Calibri" w:hAnsi="Calibri" w:cs="Calibri"/>
          <w:sz w:val="22"/>
          <w:szCs w:val="22"/>
        </w:rPr>
      </w:pPr>
      <w:r w:rsidRPr="00BB44D5">
        <w:rPr>
          <w:rStyle w:val="Domylnaczcionkaakapitu3"/>
          <w:rFonts w:ascii="Calibri" w:hAnsi="Calibri" w:cs="Calibri"/>
          <w:sz w:val="22"/>
          <w:szCs w:val="22"/>
        </w:rPr>
        <w:t xml:space="preserve">w zakresie: </w:t>
      </w:r>
      <w:r w:rsidRPr="00BB44D5">
        <w:rPr>
          <w:rStyle w:val="Domylnaczcionkaakapitu3"/>
          <w:rFonts w:ascii="Calibri" w:hAnsi="Calibri" w:cs="Calibri"/>
          <w:sz w:val="22"/>
          <w:szCs w:val="22"/>
        </w:rPr>
        <w:tab/>
        <w:t xml:space="preserve">Podwykonawca: </w:t>
      </w:r>
      <w:r w:rsidRPr="00BB44D5">
        <w:rPr>
          <w:rStyle w:val="Domylnaczcionkaakapitu3"/>
          <w:rFonts w:ascii="Calibri" w:hAnsi="Calibri" w:cs="Calibri"/>
          <w:sz w:val="22"/>
          <w:szCs w:val="22"/>
        </w:rPr>
        <w:tab/>
      </w:r>
    </w:p>
    <w:p w14:paraId="5CD311A3" w14:textId="63DB2BEF" w:rsidR="007E4DF5" w:rsidRPr="00BB44D5" w:rsidRDefault="007E4DF5" w:rsidP="00D85F70">
      <w:pPr>
        <w:pStyle w:val="Tekstpodstawowy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OŚWIADCZAMY,</w:t>
      </w:r>
      <w:r w:rsidRPr="00BB44D5">
        <w:rPr>
          <w:rFonts w:ascii="Calibri" w:hAnsi="Calibri" w:cs="Calibri"/>
          <w:bCs/>
          <w:sz w:val="22"/>
          <w:szCs w:val="22"/>
        </w:rPr>
        <w:t xml:space="preserve"> że wybór naszej oferty: *(zaznaczyć właściwe)</w:t>
      </w:r>
    </w:p>
    <w:p w14:paraId="1993DA03" w14:textId="163EF817" w:rsidR="00D85F70" w:rsidRPr="00BB44D5" w:rsidRDefault="00000000" w:rsidP="00ED6989">
      <w:pPr>
        <w:pStyle w:val="Tekstpodstawowy"/>
        <w:spacing w:after="0" w:line="276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sdt>
        <w:sdtPr>
          <w:rPr>
            <w:rFonts w:ascii="Calibri" w:hAnsi="Calibri" w:cs="Calibri"/>
            <w:bCs/>
            <w:sz w:val="22"/>
            <w:szCs w:val="22"/>
          </w:rPr>
          <w:id w:val="-223296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4DF5" w:rsidRPr="00BB44D5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7E4DF5" w:rsidRPr="00BB44D5">
        <w:rPr>
          <w:rFonts w:ascii="Calibri" w:hAnsi="Calibri" w:cs="Calibri"/>
          <w:bCs/>
          <w:sz w:val="22"/>
          <w:szCs w:val="22"/>
        </w:rPr>
        <w:t xml:space="preserve"> </w:t>
      </w:r>
      <w:r w:rsidR="005C4ED3" w:rsidRPr="00BB44D5">
        <w:rPr>
          <w:rFonts w:ascii="Calibri" w:hAnsi="Calibri" w:cs="Calibri"/>
          <w:bCs/>
          <w:sz w:val="22"/>
          <w:szCs w:val="22"/>
        </w:rPr>
        <w:t>nie będzie prowadzić u Zamawiającego do powstania obowiązku podatkowego zgodnie</w:t>
      </w:r>
      <w:r w:rsidR="00BB44D5" w:rsidRPr="00BB44D5">
        <w:rPr>
          <w:rFonts w:ascii="Calibri" w:hAnsi="Calibri" w:cs="Calibri"/>
          <w:bCs/>
          <w:sz w:val="22"/>
          <w:szCs w:val="22"/>
        </w:rPr>
        <w:t xml:space="preserve"> z </w:t>
      </w:r>
      <w:r w:rsidR="005C4ED3" w:rsidRPr="00BB44D5">
        <w:rPr>
          <w:rFonts w:ascii="Calibri" w:hAnsi="Calibri" w:cs="Calibri"/>
          <w:bCs/>
          <w:sz w:val="22"/>
          <w:szCs w:val="22"/>
        </w:rPr>
        <w:t>ustawą</w:t>
      </w:r>
      <w:r w:rsidR="00BB44D5" w:rsidRPr="00BB44D5">
        <w:rPr>
          <w:rFonts w:ascii="Calibri" w:hAnsi="Calibri" w:cs="Calibri"/>
          <w:bCs/>
          <w:sz w:val="22"/>
          <w:szCs w:val="22"/>
        </w:rPr>
        <w:t xml:space="preserve"> z </w:t>
      </w:r>
      <w:r w:rsidR="005C4ED3" w:rsidRPr="00BB44D5">
        <w:rPr>
          <w:rFonts w:ascii="Calibri" w:hAnsi="Calibri" w:cs="Calibri"/>
          <w:bCs/>
          <w:sz w:val="22"/>
          <w:szCs w:val="22"/>
        </w:rPr>
        <w:t>dnia 11 marca 2014</w:t>
      </w:r>
      <w:r w:rsidR="00BB44D5" w:rsidRPr="00BB44D5">
        <w:rPr>
          <w:rFonts w:ascii="Calibri" w:hAnsi="Calibri" w:cs="Calibri"/>
          <w:bCs/>
          <w:sz w:val="22"/>
          <w:szCs w:val="22"/>
        </w:rPr>
        <w:t> r. o </w:t>
      </w:r>
      <w:r w:rsidR="005C4ED3" w:rsidRPr="00BB44D5">
        <w:rPr>
          <w:rFonts w:ascii="Calibri" w:hAnsi="Calibri" w:cs="Calibri"/>
          <w:bCs/>
          <w:sz w:val="22"/>
          <w:szCs w:val="22"/>
        </w:rPr>
        <w:t>podatku od towarów</w:t>
      </w:r>
      <w:r w:rsidR="00BB44D5" w:rsidRPr="00BB44D5">
        <w:rPr>
          <w:rFonts w:ascii="Calibri" w:hAnsi="Calibri" w:cs="Calibri"/>
          <w:bCs/>
          <w:sz w:val="22"/>
          <w:szCs w:val="22"/>
        </w:rPr>
        <w:t xml:space="preserve"> i </w:t>
      </w:r>
      <w:r w:rsidR="005C4ED3" w:rsidRPr="00BB44D5">
        <w:rPr>
          <w:rFonts w:ascii="Calibri" w:hAnsi="Calibri" w:cs="Calibri"/>
          <w:bCs/>
          <w:sz w:val="22"/>
          <w:szCs w:val="22"/>
        </w:rPr>
        <w:t>usług (</w:t>
      </w:r>
      <w:proofErr w:type="spellStart"/>
      <w:r w:rsidR="005C4ED3" w:rsidRPr="00BB44D5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5C4ED3" w:rsidRPr="00BB44D5">
        <w:rPr>
          <w:rFonts w:ascii="Calibri" w:hAnsi="Calibri" w:cs="Calibri"/>
          <w:bCs/>
          <w:sz w:val="22"/>
          <w:szCs w:val="22"/>
        </w:rPr>
        <w:t>. Dz.U.</w:t>
      </w:r>
      <w:r w:rsidR="00BB44D5" w:rsidRPr="00BB44D5">
        <w:rPr>
          <w:rFonts w:ascii="Calibri" w:hAnsi="Calibri" w:cs="Calibri"/>
          <w:bCs/>
          <w:sz w:val="22"/>
          <w:szCs w:val="22"/>
        </w:rPr>
        <w:t xml:space="preserve"> z </w:t>
      </w:r>
      <w:r w:rsidR="005C4ED3" w:rsidRPr="00BB44D5">
        <w:rPr>
          <w:rFonts w:ascii="Calibri" w:hAnsi="Calibri" w:cs="Calibri"/>
          <w:bCs/>
          <w:sz w:val="22"/>
          <w:szCs w:val="22"/>
        </w:rPr>
        <w:t>202</w:t>
      </w:r>
      <w:r w:rsidR="00C25DD9">
        <w:rPr>
          <w:rFonts w:ascii="Calibri" w:hAnsi="Calibri" w:cs="Calibri"/>
          <w:bCs/>
          <w:sz w:val="22"/>
          <w:szCs w:val="22"/>
        </w:rPr>
        <w:t>5</w:t>
      </w:r>
      <w:r w:rsidR="00BB44D5" w:rsidRPr="00BB44D5">
        <w:rPr>
          <w:rFonts w:ascii="Calibri" w:hAnsi="Calibri" w:cs="Calibri"/>
          <w:bCs/>
          <w:sz w:val="22"/>
          <w:szCs w:val="22"/>
        </w:rPr>
        <w:t xml:space="preserve"> r. </w:t>
      </w:r>
      <w:r w:rsidR="005C4ED3" w:rsidRPr="00BB44D5">
        <w:rPr>
          <w:rFonts w:ascii="Calibri" w:hAnsi="Calibri" w:cs="Calibri"/>
          <w:bCs/>
          <w:sz w:val="22"/>
          <w:szCs w:val="22"/>
        </w:rPr>
        <w:t>poz.</w:t>
      </w:r>
      <w:r w:rsidR="00C25DD9">
        <w:rPr>
          <w:rFonts w:ascii="Calibri" w:hAnsi="Calibri" w:cs="Calibri"/>
          <w:bCs/>
          <w:sz w:val="22"/>
          <w:szCs w:val="22"/>
        </w:rPr>
        <w:t xml:space="preserve"> 775</w:t>
      </w:r>
      <w:r w:rsidR="005C4ED3" w:rsidRPr="00BB44D5">
        <w:rPr>
          <w:rFonts w:ascii="Calibri" w:hAnsi="Calibri" w:cs="Calibri"/>
          <w:bCs/>
          <w:sz w:val="22"/>
          <w:szCs w:val="22"/>
        </w:rPr>
        <w:t xml:space="preserve"> ze zm.).</w:t>
      </w:r>
    </w:p>
    <w:p w14:paraId="2518D132" w14:textId="6C76ED12" w:rsidR="005C4ED3" w:rsidRPr="00BB44D5" w:rsidRDefault="00000000" w:rsidP="00ED6989">
      <w:pPr>
        <w:pStyle w:val="Tekstpodstawowy"/>
        <w:spacing w:line="276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sdt>
        <w:sdtPr>
          <w:rPr>
            <w:rFonts w:ascii="Calibri" w:hAnsi="Calibri" w:cs="Calibri"/>
            <w:bCs/>
            <w:sz w:val="22"/>
            <w:szCs w:val="22"/>
          </w:rPr>
          <w:id w:val="-1986933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4DF5" w:rsidRPr="00BB44D5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7E4DF5" w:rsidRPr="00BB44D5">
        <w:rPr>
          <w:rFonts w:ascii="Calibri" w:hAnsi="Calibri" w:cs="Calibri"/>
          <w:bCs/>
          <w:sz w:val="22"/>
          <w:szCs w:val="22"/>
        </w:rPr>
        <w:t xml:space="preserve"> </w:t>
      </w:r>
      <w:r w:rsidR="005C4ED3" w:rsidRPr="00BB44D5">
        <w:rPr>
          <w:rFonts w:ascii="Calibri" w:hAnsi="Calibri" w:cs="Calibri"/>
          <w:bCs/>
          <w:sz w:val="22"/>
          <w:szCs w:val="22"/>
        </w:rPr>
        <w:t>będzie prowadzić u Zamawiającego do powstania obowiązku podatkowego zgodnie</w:t>
      </w:r>
      <w:r w:rsidR="00BB44D5" w:rsidRPr="00BB44D5">
        <w:rPr>
          <w:rFonts w:ascii="Calibri" w:hAnsi="Calibri" w:cs="Calibri"/>
          <w:bCs/>
          <w:sz w:val="22"/>
          <w:szCs w:val="22"/>
        </w:rPr>
        <w:t xml:space="preserve"> z </w:t>
      </w:r>
      <w:r w:rsidR="005C4ED3" w:rsidRPr="00BB44D5">
        <w:rPr>
          <w:rFonts w:ascii="Calibri" w:hAnsi="Calibri" w:cs="Calibri"/>
          <w:bCs/>
          <w:sz w:val="22"/>
          <w:szCs w:val="22"/>
        </w:rPr>
        <w:t>ustawą</w:t>
      </w:r>
      <w:r w:rsidR="00BB44D5" w:rsidRPr="00BB44D5">
        <w:rPr>
          <w:rFonts w:ascii="Calibri" w:hAnsi="Calibri" w:cs="Calibri"/>
          <w:bCs/>
          <w:sz w:val="22"/>
          <w:szCs w:val="22"/>
        </w:rPr>
        <w:t xml:space="preserve"> z </w:t>
      </w:r>
      <w:r w:rsidR="005C4ED3" w:rsidRPr="00BB44D5">
        <w:rPr>
          <w:rFonts w:ascii="Calibri" w:hAnsi="Calibri" w:cs="Calibri"/>
          <w:bCs/>
          <w:sz w:val="22"/>
          <w:szCs w:val="22"/>
        </w:rPr>
        <w:t>dnia 11 marca 2014</w:t>
      </w:r>
      <w:r w:rsidR="00BB44D5" w:rsidRPr="00BB44D5">
        <w:rPr>
          <w:rFonts w:ascii="Calibri" w:hAnsi="Calibri" w:cs="Calibri"/>
          <w:bCs/>
          <w:sz w:val="22"/>
          <w:szCs w:val="22"/>
        </w:rPr>
        <w:t> r. o </w:t>
      </w:r>
      <w:r w:rsidR="005C4ED3" w:rsidRPr="00BB44D5">
        <w:rPr>
          <w:rFonts w:ascii="Calibri" w:hAnsi="Calibri" w:cs="Calibri"/>
          <w:bCs/>
          <w:sz w:val="22"/>
          <w:szCs w:val="22"/>
        </w:rPr>
        <w:t>podatku od towarów</w:t>
      </w:r>
      <w:r w:rsidR="00BB44D5" w:rsidRPr="00BB44D5">
        <w:rPr>
          <w:rFonts w:ascii="Calibri" w:hAnsi="Calibri" w:cs="Calibri"/>
          <w:bCs/>
          <w:sz w:val="22"/>
          <w:szCs w:val="22"/>
        </w:rPr>
        <w:t xml:space="preserve"> i </w:t>
      </w:r>
      <w:r w:rsidR="005C4ED3" w:rsidRPr="00BB44D5">
        <w:rPr>
          <w:rFonts w:ascii="Calibri" w:hAnsi="Calibri" w:cs="Calibri"/>
          <w:bCs/>
          <w:sz w:val="22"/>
          <w:szCs w:val="22"/>
        </w:rPr>
        <w:t>usług (</w:t>
      </w:r>
      <w:proofErr w:type="spellStart"/>
      <w:r w:rsidR="005C4ED3" w:rsidRPr="00BB44D5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5C4ED3" w:rsidRPr="00BB44D5">
        <w:rPr>
          <w:rFonts w:ascii="Calibri" w:hAnsi="Calibri" w:cs="Calibri"/>
          <w:bCs/>
          <w:sz w:val="22"/>
          <w:szCs w:val="22"/>
        </w:rPr>
        <w:t>. Dz.U.</w:t>
      </w:r>
      <w:r w:rsidR="00BB44D5" w:rsidRPr="00BB44D5">
        <w:rPr>
          <w:rFonts w:ascii="Calibri" w:hAnsi="Calibri" w:cs="Calibri"/>
          <w:bCs/>
          <w:sz w:val="22"/>
          <w:szCs w:val="22"/>
        </w:rPr>
        <w:t xml:space="preserve"> z </w:t>
      </w:r>
      <w:r w:rsidR="00C25DD9" w:rsidRPr="00BB44D5">
        <w:rPr>
          <w:rFonts w:ascii="Calibri" w:hAnsi="Calibri" w:cs="Calibri"/>
          <w:bCs/>
          <w:sz w:val="22"/>
          <w:szCs w:val="22"/>
        </w:rPr>
        <w:t>202</w:t>
      </w:r>
      <w:r w:rsidR="00C25DD9">
        <w:rPr>
          <w:rFonts w:ascii="Calibri" w:hAnsi="Calibri" w:cs="Calibri"/>
          <w:bCs/>
          <w:sz w:val="22"/>
          <w:szCs w:val="22"/>
        </w:rPr>
        <w:t>5</w:t>
      </w:r>
      <w:r w:rsidR="00C25DD9" w:rsidRPr="00BB44D5">
        <w:rPr>
          <w:rFonts w:ascii="Calibri" w:hAnsi="Calibri" w:cs="Calibri"/>
          <w:bCs/>
          <w:sz w:val="22"/>
          <w:szCs w:val="22"/>
        </w:rPr>
        <w:t> r. poz.</w:t>
      </w:r>
      <w:r w:rsidR="00C25DD9">
        <w:rPr>
          <w:rFonts w:ascii="Calibri" w:hAnsi="Calibri" w:cs="Calibri"/>
          <w:bCs/>
          <w:sz w:val="22"/>
          <w:szCs w:val="22"/>
        </w:rPr>
        <w:t xml:space="preserve"> 775</w:t>
      </w:r>
      <w:r w:rsidR="00C25DD9" w:rsidRPr="00BB44D5">
        <w:rPr>
          <w:rFonts w:ascii="Calibri" w:hAnsi="Calibri" w:cs="Calibri"/>
          <w:bCs/>
          <w:sz w:val="22"/>
          <w:szCs w:val="22"/>
        </w:rPr>
        <w:t xml:space="preserve"> </w:t>
      </w:r>
      <w:r w:rsidR="005C4ED3" w:rsidRPr="00BB44D5">
        <w:rPr>
          <w:rFonts w:ascii="Calibri" w:hAnsi="Calibri" w:cs="Calibri"/>
          <w:bCs/>
          <w:sz w:val="22"/>
          <w:szCs w:val="22"/>
        </w:rPr>
        <w:t>ze zm.), wobec czego wskazujemy nazwę (rodzaj) towaru lub usługi, których dostawa lub świadczenie będzie prowadzić do obowiązku jego powstania oraz ich wartość bez kwoty podatku:</w:t>
      </w: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2580"/>
        <w:gridCol w:w="2551"/>
        <w:gridCol w:w="3686"/>
      </w:tblGrid>
      <w:tr w:rsidR="005C4ED3" w:rsidRPr="00BB44D5" w14:paraId="308BC54F" w14:textId="77777777" w:rsidTr="00C91D8D">
        <w:trPr>
          <w:trHeight w:val="75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1E2E00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BB44D5">
              <w:rPr>
                <w:rFonts w:ascii="Calibri" w:hAnsi="Calibri" w:cs="Calibri"/>
                <w:bCs/>
                <w:sz w:val="22"/>
                <w:szCs w:val="22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D790BD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BB44D5">
              <w:rPr>
                <w:rFonts w:ascii="Calibri" w:hAnsi="Calibri" w:cs="Calibri"/>
                <w:bCs/>
                <w:sz w:val="22"/>
                <w:szCs w:val="22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D87B39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BB44D5">
              <w:rPr>
                <w:rFonts w:ascii="Calibri" w:hAnsi="Calibri" w:cs="Calibri"/>
                <w:bCs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FC2E5F" w14:textId="0FDC143E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BB44D5">
              <w:rPr>
                <w:rFonts w:ascii="Calibri" w:hAnsi="Calibri" w:cs="Calibri"/>
                <w:bCs/>
                <w:sz w:val="22"/>
                <w:szCs w:val="22"/>
              </w:rPr>
              <w:t>Stawka podatku od towarów</w:t>
            </w:r>
            <w:r w:rsidR="00BB44D5" w:rsidRPr="00BB44D5">
              <w:rPr>
                <w:rFonts w:ascii="Calibri" w:hAnsi="Calibri" w:cs="Calibri"/>
                <w:bCs/>
                <w:sz w:val="22"/>
                <w:szCs w:val="22"/>
              </w:rPr>
              <w:t xml:space="preserve"> i </w:t>
            </w:r>
            <w:r w:rsidRPr="00BB44D5">
              <w:rPr>
                <w:rFonts w:ascii="Calibri" w:hAnsi="Calibri" w:cs="Calibri"/>
                <w:bCs/>
                <w:sz w:val="22"/>
                <w:szCs w:val="22"/>
              </w:rPr>
              <w:t>usług, która zgodnie</w:t>
            </w:r>
            <w:r w:rsidR="00BB44D5" w:rsidRPr="00BB44D5">
              <w:rPr>
                <w:rFonts w:ascii="Calibri" w:hAnsi="Calibri" w:cs="Calibri"/>
                <w:bCs/>
                <w:sz w:val="22"/>
                <w:szCs w:val="22"/>
              </w:rPr>
              <w:t xml:space="preserve"> z </w:t>
            </w:r>
            <w:r w:rsidRPr="00BB44D5">
              <w:rPr>
                <w:rFonts w:ascii="Calibri" w:hAnsi="Calibri" w:cs="Calibri"/>
                <w:bCs/>
                <w:sz w:val="22"/>
                <w:szCs w:val="22"/>
              </w:rPr>
              <w:t>wiedzą Wykonawcy, będzie miała zastosowanie</w:t>
            </w:r>
          </w:p>
        </w:tc>
      </w:tr>
      <w:tr w:rsidR="005C4ED3" w:rsidRPr="00BB44D5" w14:paraId="10C0152A" w14:textId="77777777" w:rsidTr="00C91D8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3685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8FD0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65F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255C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C4ED3" w:rsidRPr="00BB44D5" w14:paraId="1B650DE9" w14:textId="77777777" w:rsidTr="00C91D8D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9E76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E32A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BB58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E6D3" w14:textId="77777777" w:rsidR="005C4ED3" w:rsidRPr="00BB44D5" w:rsidRDefault="005C4ED3" w:rsidP="00BB44D5">
            <w:pPr>
              <w:pStyle w:val="Tekstpodstawowy"/>
              <w:spacing w:after="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0ED374A5" w14:textId="49176E5E" w:rsidR="0022530B" w:rsidRPr="00BB44D5" w:rsidRDefault="00C91D8D" w:rsidP="00D85F70">
      <w:pPr>
        <w:pStyle w:val="Tekstpodstawowy"/>
        <w:spacing w:before="240" w:line="276" w:lineRule="auto"/>
        <w:ind w:left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BB44D5">
        <w:rPr>
          <w:rFonts w:ascii="Calibri" w:hAnsi="Calibri" w:cs="Calibri"/>
          <w:bCs/>
          <w:iCs/>
          <w:sz w:val="22"/>
          <w:szCs w:val="22"/>
        </w:rPr>
        <w:t>* brak</w:t>
      </w:r>
      <w:r w:rsidR="002F2140" w:rsidRPr="00BB44D5">
        <w:rPr>
          <w:rFonts w:ascii="Calibri" w:hAnsi="Calibri" w:cs="Calibri"/>
          <w:bCs/>
          <w:iCs/>
          <w:sz w:val="22"/>
          <w:szCs w:val="22"/>
        </w:rPr>
        <w:t xml:space="preserve"> zaznaczenia spowoduje, iż</w:t>
      </w:r>
      <w:r w:rsidRPr="00BB44D5">
        <w:rPr>
          <w:rFonts w:ascii="Calibri" w:hAnsi="Calibri" w:cs="Calibri"/>
          <w:bCs/>
          <w:iCs/>
          <w:sz w:val="22"/>
          <w:szCs w:val="22"/>
        </w:rPr>
        <w:t xml:space="preserve"> Zamawiający uzna, iż wybór nie będzie prowadził do powstania obowiązku podatkowego</w:t>
      </w:r>
    </w:p>
    <w:p w14:paraId="5495D022" w14:textId="495C2ADA" w:rsidR="00B82CC5" w:rsidRPr="00BB44D5" w:rsidRDefault="00B82CC5" w:rsidP="00BB44D5">
      <w:pPr>
        <w:pStyle w:val="Tekstpodstawowy"/>
        <w:numPr>
          <w:ilvl w:val="0"/>
          <w:numId w:val="20"/>
        </w:numPr>
        <w:spacing w:after="0" w:line="276" w:lineRule="auto"/>
        <w:ind w:left="284" w:right="282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b/>
          <w:sz w:val="22"/>
          <w:szCs w:val="22"/>
        </w:rPr>
        <w:t>OŚWIADCZENIE WYKONAWCY</w:t>
      </w:r>
      <w:r w:rsidR="00BB44D5" w:rsidRPr="00BB44D5">
        <w:rPr>
          <w:rFonts w:ascii="Calibri" w:hAnsi="Calibri" w:cs="Calibri"/>
          <w:b/>
          <w:sz w:val="22"/>
          <w:szCs w:val="22"/>
        </w:rPr>
        <w:t xml:space="preserve"> W </w:t>
      </w:r>
      <w:r w:rsidRPr="00BB44D5">
        <w:rPr>
          <w:rFonts w:ascii="Calibri" w:hAnsi="Calibri" w:cs="Calibri"/>
          <w:b/>
          <w:sz w:val="22"/>
          <w:szCs w:val="22"/>
        </w:rPr>
        <w:t>ZAKRESIE WYPEŁNIENIA OBOWIĄZKÓW INFORMACYJNYCH PRZEWIDZIANYCH</w:t>
      </w:r>
      <w:r w:rsidR="00BB44D5" w:rsidRPr="00BB44D5">
        <w:rPr>
          <w:rFonts w:ascii="Calibri" w:hAnsi="Calibri" w:cs="Calibri"/>
          <w:b/>
          <w:sz w:val="22"/>
          <w:szCs w:val="22"/>
        </w:rPr>
        <w:t xml:space="preserve"> W </w:t>
      </w:r>
      <w:r w:rsidRPr="00BB44D5">
        <w:rPr>
          <w:rFonts w:ascii="Calibri" w:hAnsi="Calibri" w:cs="Calibri"/>
          <w:b/>
          <w:sz w:val="22"/>
          <w:szCs w:val="22"/>
        </w:rPr>
        <w:t>ART. 13 LUB ART. LUB ART. 14 RODO *</w:t>
      </w:r>
    </w:p>
    <w:p w14:paraId="125E9719" w14:textId="469114B4" w:rsidR="00B82CC5" w:rsidRPr="00BB44D5" w:rsidRDefault="00B82CC5" w:rsidP="00D85F70">
      <w:pPr>
        <w:pStyle w:val="Tekstpodstawowy"/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</w:t>
      </w:r>
      <w:r w:rsidR="00BB44D5" w:rsidRPr="00BB44D5">
        <w:rPr>
          <w:rFonts w:ascii="Calibri" w:hAnsi="Calibri" w:cs="Calibri"/>
          <w:color w:val="000000"/>
          <w:sz w:val="22"/>
          <w:szCs w:val="22"/>
        </w:rPr>
        <w:t xml:space="preserve"> w </w:t>
      </w:r>
      <w:r w:rsidRPr="00BB44D5">
        <w:rPr>
          <w:rFonts w:ascii="Calibri" w:hAnsi="Calibri" w:cs="Calibri"/>
          <w:color w:val="000000"/>
          <w:sz w:val="22"/>
          <w:szCs w:val="22"/>
        </w:rPr>
        <w:t xml:space="preserve">art. 13 lub art. 14 RODO wobec osób fizycznych, </w:t>
      </w:r>
      <w:r w:rsidRPr="00BB44D5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="00BB44D5" w:rsidRPr="00BB44D5">
        <w:rPr>
          <w:rFonts w:ascii="Calibri" w:hAnsi="Calibri" w:cs="Calibri"/>
          <w:color w:val="000000"/>
          <w:sz w:val="22"/>
          <w:szCs w:val="22"/>
        </w:rPr>
        <w:t xml:space="preserve"> w </w:t>
      </w:r>
      <w:r w:rsidRPr="00BB44D5">
        <w:rPr>
          <w:rFonts w:ascii="Calibri" w:hAnsi="Calibri" w:cs="Calibri"/>
          <w:color w:val="000000"/>
          <w:sz w:val="22"/>
          <w:szCs w:val="22"/>
        </w:rPr>
        <w:t>celu rozpatrzenia mojej oferty oraz zawarcia ewentualnej umowy,</w:t>
      </w:r>
      <w:r w:rsidR="00BB44D5" w:rsidRPr="00BB44D5">
        <w:rPr>
          <w:rFonts w:ascii="Calibri" w:hAnsi="Calibri" w:cs="Calibri"/>
          <w:color w:val="000000"/>
          <w:sz w:val="22"/>
          <w:szCs w:val="22"/>
        </w:rPr>
        <w:t xml:space="preserve"> w </w:t>
      </w:r>
      <w:r w:rsidRPr="00BB44D5">
        <w:rPr>
          <w:rFonts w:ascii="Calibri" w:hAnsi="Calibri" w:cs="Calibri"/>
          <w:color w:val="000000"/>
          <w:sz w:val="22"/>
          <w:szCs w:val="22"/>
        </w:rPr>
        <w:t>związku</w:t>
      </w:r>
      <w:r w:rsidR="00BB44D5" w:rsidRPr="00BB44D5">
        <w:rPr>
          <w:rFonts w:ascii="Calibri" w:hAnsi="Calibri" w:cs="Calibri"/>
          <w:color w:val="000000"/>
          <w:sz w:val="22"/>
          <w:szCs w:val="22"/>
        </w:rPr>
        <w:t xml:space="preserve"> z </w:t>
      </w:r>
      <w:r w:rsidRPr="00BB44D5">
        <w:rPr>
          <w:rFonts w:ascii="Calibri" w:hAnsi="Calibri" w:cs="Calibri"/>
          <w:color w:val="000000"/>
          <w:sz w:val="22"/>
          <w:szCs w:val="22"/>
        </w:rPr>
        <w:t>niniejszym postępowaniem.**</w:t>
      </w:r>
    </w:p>
    <w:p w14:paraId="51D75F64" w14:textId="48F5272B" w:rsidR="00B82CC5" w:rsidRPr="00BB44D5" w:rsidRDefault="00B82CC5" w:rsidP="00D85F70">
      <w:pPr>
        <w:pStyle w:val="Tekstpodstawowy"/>
        <w:spacing w:after="0"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B44D5">
        <w:rPr>
          <w:rFonts w:ascii="Calibri" w:hAnsi="Calibri" w:cs="Calibri"/>
          <w:sz w:val="22"/>
          <w:szCs w:val="22"/>
        </w:rPr>
        <w:t>* rozporządzenie Parlamentu Europejskiego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>Rady (UE) 2</w:t>
      </w:r>
      <w:r w:rsidR="00494A4A" w:rsidRPr="00BB44D5">
        <w:rPr>
          <w:rFonts w:ascii="Calibri" w:hAnsi="Calibri" w:cs="Calibri"/>
          <w:sz w:val="22"/>
          <w:szCs w:val="22"/>
        </w:rPr>
        <w:t>016/679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="00494A4A" w:rsidRPr="00BB44D5">
        <w:rPr>
          <w:rFonts w:ascii="Calibri" w:hAnsi="Calibri" w:cs="Calibri"/>
          <w:sz w:val="22"/>
          <w:szCs w:val="22"/>
        </w:rPr>
        <w:t>dnia 27 kwietnia 2016</w:t>
      </w:r>
      <w:r w:rsidRPr="00BB44D5">
        <w:rPr>
          <w:rFonts w:ascii="Calibri" w:hAnsi="Calibri" w:cs="Calibri"/>
          <w:sz w:val="22"/>
          <w:szCs w:val="22"/>
        </w:rPr>
        <w:t>r.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>sprawie ochrony osób fizycznych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>związku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>przetwarzaniem danych osobowych</w:t>
      </w:r>
      <w:r w:rsidR="00BB44D5" w:rsidRPr="00BB44D5">
        <w:rPr>
          <w:rFonts w:ascii="Calibri" w:hAnsi="Calibri" w:cs="Calibri"/>
          <w:sz w:val="22"/>
          <w:szCs w:val="22"/>
        </w:rPr>
        <w:t xml:space="preserve"> i w </w:t>
      </w:r>
      <w:r w:rsidRPr="00BB44D5">
        <w:rPr>
          <w:rFonts w:ascii="Calibri" w:hAnsi="Calibri" w:cs="Calibri"/>
          <w:sz w:val="22"/>
          <w:szCs w:val="22"/>
        </w:rPr>
        <w:t xml:space="preserve">sprawie swobodnego przepływu takich danych oraz uchylenia dyrektywy 95/46/WE, </w:t>
      </w:r>
    </w:p>
    <w:p w14:paraId="4E7359D7" w14:textId="2D30428D" w:rsidR="00B82CC5" w:rsidRPr="00BB44D5" w:rsidRDefault="00B82CC5" w:rsidP="00D85F70">
      <w:pPr>
        <w:pStyle w:val="Tekstpodstawowy"/>
        <w:spacing w:after="0"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color w:val="000000"/>
          <w:sz w:val="22"/>
          <w:szCs w:val="22"/>
        </w:rPr>
        <w:t>**</w:t>
      </w:r>
      <w:r w:rsidR="00BB44D5" w:rsidRPr="00BB44D5">
        <w:rPr>
          <w:rFonts w:ascii="Calibri" w:hAnsi="Calibri" w:cs="Calibri"/>
          <w:color w:val="000000"/>
          <w:sz w:val="22"/>
          <w:szCs w:val="22"/>
        </w:rPr>
        <w:t xml:space="preserve"> w </w:t>
      </w:r>
      <w:r w:rsidRPr="00BB44D5">
        <w:rPr>
          <w:rFonts w:ascii="Calibri" w:hAnsi="Calibri" w:cs="Calibri"/>
          <w:color w:val="000000"/>
          <w:sz w:val="22"/>
          <w:szCs w:val="22"/>
        </w:rPr>
        <w:t>przypadku</w:t>
      </w:r>
      <w:r w:rsidR="00920544" w:rsidRPr="00BB44D5">
        <w:rPr>
          <w:rFonts w:ascii="Calibri" w:hAnsi="Calibri" w:cs="Calibri"/>
          <w:color w:val="000000"/>
          <w:sz w:val="22"/>
          <w:szCs w:val="22"/>
        </w:rPr>
        <w:t>,</w:t>
      </w:r>
      <w:r w:rsidRPr="00BB44D5">
        <w:rPr>
          <w:rFonts w:ascii="Calibri" w:hAnsi="Calibri" w:cs="Calibri"/>
          <w:color w:val="000000"/>
          <w:sz w:val="22"/>
          <w:szCs w:val="22"/>
        </w:rPr>
        <w:t xml:space="preserve"> gdy wykonawca </w:t>
      </w:r>
      <w:r w:rsidRPr="00BB44D5">
        <w:rPr>
          <w:rFonts w:ascii="Calibri" w:hAnsi="Calibri" w:cs="Calibr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</w:t>
      </w:r>
    </w:p>
    <w:p w14:paraId="3A4A7721" w14:textId="1810CF21" w:rsidR="00B82CC5" w:rsidRPr="00BB44D5" w:rsidRDefault="00B82CC5" w:rsidP="00D85F70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Wykonawca oświadcza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>zobowiązuje się do przestrzegania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>stoso</w:t>
      </w:r>
      <w:r w:rsidR="00494A4A" w:rsidRPr="00BB44D5">
        <w:rPr>
          <w:rFonts w:ascii="Calibri" w:hAnsi="Calibri" w:cs="Calibri"/>
          <w:sz w:val="22"/>
          <w:szCs w:val="22"/>
        </w:rPr>
        <w:t>wania się do przepisów Ustawy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>dnia 10 maja 2018</w:t>
      </w:r>
      <w:r w:rsidR="00BB44D5" w:rsidRPr="00BB44D5">
        <w:rPr>
          <w:rFonts w:ascii="Calibri" w:hAnsi="Calibri" w:cs="Calibri"/>
          <w:sz w:val="22"/>
          <w:szCs w:val="22"/>
        </w:rPr>
        <w:t xml:space="preserve"> o </w:t>
      </w:r>
      <w:r w:rsidRPr="00BB44D5">
        <w:rPr>
          <w:rFonts w:ascii="Calibri" w:hAnsi="Calibri" w:cs="Calibri"/>
          <w:sz w:val="22"/>
          <w:szCs w:val="22"/>
        </w:rPr>
        <w:t>ochronie danych oso</w:t>
      </w:r>
      <w:r w:rsidR="00494A4A" w:rsidRPr="00BB44D5">
        <w:rPr>
          <w:rFonts w:ascii="Calibri" w:hAnsi="Calibri" w:cs="Calibri"/>
          <w:sz w:val="22"/>
          <w:szCs w:val="22"/>
        </w:rPr>
        <w:t>bowych (Dz. U. 201</w:t>
      </w:r>
      <w:r w:rsidR="002F0A72" w:rsidRPr="00BB44D5">
        <w:rPr>
          <w:rFonts w:ascii="Calibri" w:hAnsi="Calibri" w:cs="Calibri"/>
          <w:sz w:val="22"/>
          <w:szCs w:val="22"/>
        </w:rPr>
        <w:t>9</w:t>
      </w:r>
      <w:r w:rsidR="00494A4A" w:rsidRPr="00BB44D5">
        <w:rPr>
          <w:rFonts w:ascii="Calibri" w:hAnsi="Calibri" w:cs="Calibri"/>
          <w:sz w:val="22"/>
          <w:szCs w:val="22"/>
        </w:rPr>
        <w:t xml:space="preserve"> poz. 1</w:t>
      </w:r>
      <w:r w:rsidR="002F0A72" w:rsidRPr="00BB44D5">
        <w:rPr>
          <w:rFonts w:ascii="Calibri" w:hAnsi="Calibri" w:cs="Calibri"/>
          <w:sz w:val="22"/>
          <w:szCs w:val="22"/>
        </w:rPr>
        <w:t>781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="002F0A72" w:rsidRPr="00BB44D5">
        <w:rPr>
          <w:rFonts w:ascii="Calibri" w:hAnsi="Calibri" w:cs="Calibri"/>
          <w:sz w:val="22"/>
          <w:szCs w:val="22"/>
        </w:rPr>
        <w:t>późn.zm</w:t>
      </w:r>
      <w:r w:rsidR="00494A4A" w:rsidRPr="00BB44D5">
        <w:rPr>
          <w:rFonts w:ascii="Calibri" w:hAnsi="Calibri" w:cs="Calibri"/>
          <w:sz w:val="22"/>
          <w:szCs w:val="22"/>
        </w:rPr>
        <w:t xml:space="preserve">) </w:t>
      </w:r>
      <w:r w:rsidRPr="00BB44D5">
        <w:rPr>
          <w:rFonts w:ascii="Calibri" w:hAnsi="Calibri" w:cs="Calibri"/>
          <w:sz w:val="22"/>
          <w:szCs w:val="22"/>
        </w:rPr>
        <w:t>oraz Rozporządzenia Parlamentu Europejskiego</w:t>
      </w:r>
      <w:r w:rsidR="00BB44D5" w:rsidRPr="00BB44D5">
        <w:rPr>
          <w:rFonts w:ascii="Calibri" w:hAnsi="Calibri" w:cs="Calibri"/>
          <w:sz w:val="22"/>
          <w:szCs w:val="22"/>
        </w:rPr>
        <w:t xml:space="preserve"> i </w:t>
      </w:r>
      <w:r w:rsidRPr="00BB44D5">
        <w:rPr>
          <w:rFonts w:ascii="Calibri" w:hAnsi="Calibri" w:cs="Calibri"/>
          <w:sz w:val="22"/>
          <w:szCs w:val="22"/>
        </w:rPr>
        <w:t>Rady (UE) 2016/679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>dnia 27 kwietnia 2016r.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>sprawie ochrony osób fizycznych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>związku</w:t>
      </w:r>
      <w:r w:rsidR="00BB44D5" w:rsidRPr="00BB44D5">
        <w:rPr>
          <w:rFonts w:ascii="Calibri" w:hAnsi="Calibri" w:cs="Calibri"/>
          <w:sz w:val="22"/>
          <w:szCs w:val="22"/>
        </w:rPr>
        <w:t xml:space="preserve"> z </w:t>
      </w:r>
      <w:r w:rsidRPr="00BB44D5">
        <w:rPr>
          <w:rFonts w:ascii="Calibri" w:hAnsi="Calibri" w:cs="Calibri"/>
          <w:sz w:val="22"/>
          <w:szCs w:val="22"/>
        </w:rPr>
        <w:t>przetwarzaniem danych osobowych swobodnego</w:t>
      </w:r>
      <w:r w:rsidR="00BB44D5" w:rsidRPr="00BB44D5">
        <w:rPr>
          <w:rFonts w:ascii="Calibri" w:hAnsi="Calibri" w:cs="Calibri"/>
          <w:sz w:val="22"/>
          <w:szCs w:val="22"/>
        </w:rPr>
        <w:t xml:space="preserve"> w </w:t>
      </w:r>
      <w:r w:rsidRPr="00BB44D5">
        <w:rPr>
          <w:rFonts w:ascii="Calibri" w:hAnsi="Calibri" w:cs="Calibri"/>
          <w:sz w:val="22"/>
          <w:szCs w:val="22"/>
        </w:rPr>
        <w:t>sprawie swobodnego przepływu takich danych</w:t>
      </w:r>
      <w:r w:rsidR="008521CE" w:rsidRPr="00BB44D5">
        <w:rPr>
          <w:rFonts w:ascii="Calibri" w:hAnsi="Calibri" w:cs="Calibri"/>
          <w:sz w:val="22"/>
          <w:szCs w:val="22"/>
        </w:rPr>
        <w:t>.</w:t>
      </w:r>
    </w:p>
    <w:p w14:paraId="55C354F2" w14:textId="77777777" w:rsidR="007E4DF5" w:rsidRPr="00BB44D5" w:rsidRDefault="00B82CC5" w:rsidP="00BB44D5">
      <w:pPr>
        <w:pStyle w:val="Tekstpodstawowy"/>
        <w:numPr>
          <w:ilvl w:val="0"/>
          <w:numId w:val="23"/>
        </w:numPr>
        <w:spacing w:after="0" w:line="276" w:lineRule="auto"/>
        <w:ind w:left="284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Załącznikami do niniejszej oferty są (wymienić wszystkie załączniki):</w:t>
      </w:r>
    </w:p>
    <w:p w14:paraId="13E7FA21" w14:textId="682CAB74" w:rsidR="00B82CC5" w:rsidRPr="00BB44D5" w:rsidRDefault="00B82CC5" w:rsidP="00BB44D5">
      <w:pPr>
        <w:pStyle w:val="Tekstpodstawowy"/>
        <w:spacing w:after="0" w:line="276" w:lineRule="auto"/>
        <w:ind w:left="284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>nazwa dokumentu</w:t>
      </w:r>
    </w:p>
    <w:p w14:paraId="513D676F" w14:textId="734AC871" w:rsidR="007E4DF5" w:rsidRPr="00BB44D5" w:rsidRDefault="007E4DF5" w:rsidP="00BB44D5">
      <w:pPr>
        <w:pStyle w:val="Tekstpodstawowy"/>
        <w:numPr>
          <w:ilvl w:val="0"/>
          <w:numId w:val="24"/>
        </w:numPr>
        <w:tabs>
          <w:tab w:val="left" w:leader="dot" w:pos="4536"/>
        </w:tabs>
        <w:spacing w:after="0" w:line="276" w:lineRule="auto"/>
        <w:ind w:left="709" w:hanging="357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 </w:t>
      </w:r>
      <w:r w:rsidRPr="00BB44D5">
        <w:rPr>
          <w:rFonts w:ascii="Calibri" w:hAnsi="Calibri" w:cs="Calibri"/>
          <w:sz w:val="22"/>
          <w:szCs w:val="22"/>
        </w:rPr>
        <w:tab/>
      </w:r>
    </w:p>
    <w:p w14:paraId="55F85697" w14:textId="06CC15AD" w:rsidR="007E4DF5" w:rsidRPr="00BB44D5" w:rsidRDefault="007E4DF5" w:rsidP="00BB44D5">
      <w:pPr>
        <w:pStyle w:val="Tekstpodstawowy"/>
        <w:numPr>
          <w:ilvl w:val="0"/>
          <w:numId w:val="24"/>
        </w:numPr>
        <w:tabs>
          <w:tab w:val="left" w:leader="dot" w:pos="4536"/>
        </w:tabs>
        <w:spacing w:after="0" w:line="276" w:lineRule="auto"/>
        <w:ind w:left="709"/>
        <w:rPr>
          <w:rFonts w:ascii="Calibri" w:hAnsi="Calibri" w:cs="Calibri"/>
          <w:sz w:val="22"/>
          <w:szCs w:val="22"/>
        </w:rPr>
      </w:pPr>
      <w:r w:rsidRPr="00BB44D5">
        <w:rPr>
          <w:rFonts w:ascii="Calibri" w:hAnsi="Calibri" w:cs="Calibri"/>
          <w:sz w:val="22"/>
          <w:szCs w:val="22"/>
        </w:rPr>
        <w:t xml:space="preserve"> </w:t>
      </w:r>
      <w:r w:rsidRPr="00BB44D5">
        <w:rPr>
          <w:rFonts w:ascii="Calibri" w:hAnsi="Calibri" w:cs="Calibri"/>
          <w:sz w:val="22"/>
          <w:szCs w:val="22"/>
        </w:rPr>
        <w:tab/>
      </w:r>
    </w:p>
    <w:p w14:paraId="6922E81B" w14:textId="22F1E6E4" w:rsidR="000D30E4" w:rsidRPr="00BB44D5" w:rsidRDefault="005C4ED3" w:rsidP="00BB44D5">
      <w:pPr>
        <w:tabs>
          <w:tab w:val="center" w:pos="7655"/>
        </w:tabs>
        <w:spacing w:before="960" w:line="276" w:lineRule="auto"/>
        <w:ind w:left="4536"/>
        <w:jc w:val="center"/>
        <w:rPr>
          <w:rFonts w:ascii="Calibri" w:hAnsi="Calibri" w:cs="Calibri"/>
          <w:color w:val="0070C0"/>
          <w:sz w:val="22"/>
          <w:szCs w:val="22"/>
        </w:rPr>
      </w:pPr>
      <w:r w:rsidRPr="00BB44D5">
        <w:rPr>
          <w:rFonts w:ascii="Calibri" w:hAnsi="Calibri" w:cs="Calibri"/>
          <w:color w:val="0070C0"/>
          <w:sz w:val="22"/>
          <w:szCs w:val="22"/>
        </w:rPr>
        <w:t xml:space="preserve">plik należy podpisać </w:t>
      </w:r>
      <w:r w:rsidRPr="00BB44D5">
        <w:rPr>
          <w:rFonts w:ascii="Calibri" w:hAnsi="Calibri" w:cs="Calibri"/>
          <w:b/>
          <w:bCs/>
          <w:color w:val="0070C0"/>
          <w:sz w:val="22"/>
          <w:szCs w:val="22"/>
        </w:rPr>
        <w:t xml:space="preserve">kwalifikowanym podpisem elektronicznym, podpisem zaufanym lub podpisem </w:t>
      </w:r>
      <w:r w:rsidRPr="00BB44D5">
        <w:rPr>
          <w:rFonts w:ascii="Calibri" w:hAnsi="Calibri" w:cs="Calibri"/>
          <w:b/>
          <w:bCs/>
          <w:color w:val="0070C0"/>
          <w:sz w:val="22"/>
          <w:szCs w:val="22"/>
        </w:rPr>
        <w:lastRenderedPageBreak/>
        <w:t xml:space="preserve">osobistym </w:t>
      </w:r>
      <w:r w:rsidRPr="00BB44D5">
        <w:rPr>
          <w:rFonts w:ascii="Calibri" w:hAnsi="Calibri" w:cs="Calibri"/>
          <w:color w:val="0070C0"/>
          <w:sz w:val="22"/>
          <w:szCs w:val="22"/>
        </w:rPr>
        <w:t>osoby uprawnionej do reprezentowania Wykonawcy</w:t>
      </w:r>
    </w:p>
    <w:sectPr w:rsidR="000D30E4" w:rsidRPr="00BB44D5" w:rsidSect="00217A44">
      <w:footerReference w:type="default" r:id="rId8"/>
      <w:pgSz w:w="11906" w:h="16838"/>
      <w:pgMar w:top="1276" w:right="991" w:bottom="993" w:left="1134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D5C82" w14:textId="77777777" w:rsidR="00570646" w:rsidRDefault="00570646">
      <w:r>
        <w:separator/>
      </w:r>
    </w:p>
  </w:endnote>
  <w:endnote w:type="continuationSeparator" w:id="0">
    <w:p w14:paraId="4D4A737E" w14:textId="77777777" w:rsidR="00570646" w:rsidRDefault="0057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2568570"/>
      <w:docPartObj>
        <w:docPartGallery w:val="Page Numbers (Bottom of Page)"/>
        <w:docPartUnique/>
      </w:docPartObj>
    </w:sdtPr>
    <w:sdtContent>
      <w:p w14:paraId="1949E74E" w14:textId="5BC43851" w:rsidR="008521CE" w:rsidRDefault="008521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FB3">
          <w:rPr>
            <w:noProof/>
          </w:rPr>
          <w:t>1</w:t>
        </w:r>
        <w:r>
          <w:fldChar w:fldCharType="end"/>
        </w:r>
      </w:p>
    </w:sdtContent>
  </w:sdt>
  <w:p w14:paraId="2E878D58" w14:textId="77777777" w:rsidR="00B82CC5" w:rsidRDefault="00B82CC5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70000" w14:textId="77777777" w:rsidR="00570646" w:rsidRDefault="00570646">
      <w:r>
        <w:separator/>
      </w:r>
    </w:p>
  </w:footnote>
  <w:footnote w:type="continuationSeparator" w:id="0">
    <w:p w14:paraId="190A19DE" w14:textId="77777777" w:rsidR="00570646" w:rsidRDefault="00570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2pt;height:12.6pt" o:bullet="t">
        <v:imagedata r:id="rId1" o:title="clip_image001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720"/>
        </w:tabs>
        <w:ind w:left="1440" w:hanging="360"/>
      </w:pPr>
      <w:rPr>
        <w:rFonts w:ascii="Wingdings" w:hAnsi="Wingdings" w:cs="Symbol"/>
        <w:sz w:val="24"/>
        <w:szCs w:val="24"/>
        <w:shd w:val="clear" w:color="auto" w:fil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/>
        <w:b w:val="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iCs w:val="0"/>
        <w:color w:val="auto"/>
        <w:sz w:val="24"/>
        <w:szCs w:val="24"/>
        <w:highlight w:val="yellow"/>
        <w:lang w:val="pl-P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·"/>
      <w:lvlJc w:val="left"/>
      <w:pPr>
        <w:tabs>
          <w:tab w:val="num" w:pos="27"/>
        </w:tabs>
        <w:ind w:left="709" w:hanging="283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0C1DF7"/>
    <w:multiLevelType w:val="hybridMultilevel"/>
    <w:tmpl w:val="9536AF28"/>
    <w:lvl w:ilvl="0" w:tplc="355A2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D56E2"/>
    <w:multiLevelType w:val="hybridMultilevel"/>
    <w:tmpl w:val="D2DA792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86C5E90"/>
    <w:multiLevelType w:val="hybridMultilevel"/>
    <w:tmpl w:val="083C1E9E"/>
    <w:lvl w:ilvl="0" w:tplc="8A2C4A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516422"/>
    <w:multiLevelType w:val="hybridMultilevel"/>
    <w:tmpl w:val="9E466DB8"/>
    <w:lvl w:ilvl="0" w:tplc="C4B6F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C019DD"/>
    <w:multiLevelType w:val="hybridMultilevel"/>
    <w:tmpl w:val="78C6C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12297"/>
    <w:multiLevelType w:val="hybridMultilevel"/>
    <w:tmpl w:val="E6165B0C"/>
    <w:lvl w:ilvl="0" w:tplc="C6EE47A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3EF7"/>
    <w:multiLevelType w:val="hybridMultilevel"/>
    <w:tmpl w:val="B3F653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A612DD"/>
    <w:multiLevelType w:val="hybridMultilevel"/>
    <w:tmpl w:val="A5FC2CFE"/>
    <w:lvl w:ilvl="0" w:tplc="6EF422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C277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92D49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F0E7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EE3FA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64A1E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060E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62017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5C8E4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3502152"/>
    <w:multiLevelType w:val="hybridMultilevel"/>
    <w:tmpl w:val="0B98119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98357FF"/>
    <w:multiLevelType w:val="hybridMultilevel"/>
    <w:tmpl w:val="7322387C"/>
    <w:lvl w:ilvl="0" w:tplc="A0EAA610">
      <w:start w:val="1"/>
      <w:numFmt w:val="decimal"/>
      <w:suff w:val="space"/>
      <w:lvlText w:val="1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46817"/>
    <w:multiLevelType w:val="hybridMultilevel"/>
    <w:tmpl w:val="995E1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6286E"/>
    <w:multiLevelType w:val="multilevel"/>
    <w:tmpl w:val="6B96B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CD05BAA"/>
    <w:multiLevelType w:val="hybridMultilevel"/>
    <w:tmpl w:val="5CACA864"/>
    <w:lvl w:ilvl="0" w:tplc="EA16F27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DC7A80"/>
    <w:multiLevelType w:val="hybridMultilevel"/>
    <w:tmpl w:val="77CA23D0"/>
    <w:lvl w:ilvl="0" w:tplc="130AC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273EE1D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3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307AD"/>
    <w:multiLevelType w:val="multilevel"/>
    <w:tmpl w:val="FCFAA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6416763A"/>
    <w:multiLevelType w:val="hybridMultilevel"/>
    <w:tmpl w:val="DFEE6352"/>
    <w:lvl w:ilvl="0" w:tplc="DBF62022">
      <w:numFmt w:val="bullet"/>
      <w:lvlText w:val="-"/>
      <w:lvlJc w:val="left"/>
      <w:pPr>
        <w:ind w:left="116" w:hanging="212"/>
      </w:pPr>
      <w:rPr>
        <w:rFonts w:ascii="Candara" w:eastAsia="Candara" w:hAnsi="Candara" w:cs="Candara" w:hint="default"/>
        <w:b/>
        <w:bCs/>
        <w:color w:val="000009"/>
        <w:w w:val="200"/>
        <w:sz w:val="22"/>
        <w:szCs w:val="22"/>
        <w:lang w:val="pl-PL" w:eastAsia="en-US" w:bidi="ar-SA"/>
      </w:rPr>
    </w:lvl>
    <w:lvl w:ilvl="1" w:tplc="1B4C965A">
      <w:numFmt w:val="bullet"/>
      <w:lvlText w:val="•"/>
      <w:lvlJc w:val="left"/>
      <w:pPr>
        <w:ind w:left="1046" w:hanging="212"/>
      </w:pPr>
      <w:rPr>
        <w:rFonts w:hint="default"/>
        <w:lang w:val="pl-PL" w:eastAsia="en-US" w:bidi="ar-SA"/>
      </w:rPr>
    </w:lvl>
    <w:lvl w:ilvl="2" w:tplc="73C4A676">
      <w:numFmt w:val="bullet"/>
      <w:lvlText w:val="•"/>
      <w:lvlJc w:val="left"/>
      <w:pPr>
        <w:ind w:left="1973" w:hanging="212"/>
      </w:pPr>
      <w:rPr>
        <w:rFonts w:hint="default"/>
        <w:lang w:val="pl-PL" w:eastAsia="en-US" w:bidi="ar-SA"/>
      </w:rPr>
    </w:lvl>
    <w:lvl w:ilvl="3" w:tplc="7CD43B30">
      <w:numFmt w:val="bullet"/>
      <w:lvlText w:val="•"/>
      <w:lvlJc w:val="left"/>
      <w:pPr>
        <w:ind w:left="2899" w:hanging="212"/>
      </w:pPr>
      <w:rPr>
        <w:rFonts w:hint="default"/>
        <w:lang w:val="pl-PL" w:eastAsia="en-US" w:bidi="ar-SA"/>
      </w:rPr>
    </w:lvl>
    <w:lvl w:ilvl="4" w:tplc="1A2ED642">
      <w:numFmt w:val="bullet"/>
      <w:lvlText w:val="•"/>
      <w:lvlJc w:val="left"/>
      <w:pPr>
        <w:ind w:left="3826" w:hanging="212"/>
      </w:pPr>
      <w:rPr>
        <w:rFonts w:hint="default"/>
        <w:lang w:val="pl-PL" w:eastAsia="en-US" w:bidi="ar-SA"/>
      </w:rPr>
    </w:lvl>
    <w:lvl w:ilvl="5" w:tplc="281AF85C">
      <w:numFmt w:val="bullet"/>
      <w:lvlText w:val="•"/>
      <w:lvlJc w:val="left"/>
      <w:pPr>
        <w:ind w:left="4753" w:hanging="212"/>
      </w:pPr>
      <w:rPr>
        <w:rFonts w:hint="default"/>
        <w:lang w:val="pl-PL" w:eastAsia="en-US" w:bidi="ar-SA"/>
      </w:rPr>
    </w:lvl>
    <w:lvl w:ilvl="6" w:tplc="A44ECA46">
      <w:numFmt w:val="bullet"/>
      <w:lvlText w:val="•"/>
      <w:lvlJc w:val="left"/>
      <w:pPr>
        <w:ind w:left="5679" w:hanging="212"/>
      </w:pPr>
      <w:rPr>
        <w:rFonts w:hint="default"/>
        <w:lang w:val="pl-PL" w:eastAsia="en-US" w:bidi="ar-SA"/>
      </w:rPr>
    </w:lvl>
    <w:lvl w:ilvl="7" w:tplc="62C69CF2">
      <w:numFmt w:val="bullet"/>
      <w:lvlText w:val="•"/>
      <w:lvlJc w:val="left"/>
      <w:pPr>
        <w:ind w:left="6606" w:hanging="212"/>
      </w:pPr>
      <w:rPr>
        <w:rFonts w:hint="default"/>
        <w:lang w:val="pl-PL" w:eastAsia="en-US" w:bidi="ar-SA"/>
      </w:rPr>
    </w:lvl>
    <w:lvl w:ilvl="8" w:tplc="78FE4816">
      <w:numFmt w:val="bullet"/>
      <w:lvlText w:val="•"/>
      <w:lvlJc w:val="left"/>
      <w:pPr>
        <w:ind w:left="7533" w:hanging="212"/>
      </w:pPr>
      <w:rPr>
        <w:rFonts w:hint="default"/>
        <w:lang w:val="pl-PL" w:eastAsia="en-US" w:bidi="ar-SA"/>
      </w:rPr>
    </w:lvl>
  </w:abstractNum>
  <w:abstractNum w:abstractNumId="23" w15:restartNumberingAfterBreak="0">
    <w:nsid w:val="678E6FE6"/>
    <w:multiLevelType w:val="hybridMultilevel"/>
    <w:tmpl w:val="DE002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10300"/>
    <w:multiLevelType w:val="hybridMultilevel"/>
    <w:tmpl w:val="82B024C0"/>
    <w:lvl w:ilvl="0" w:tplc="9F0042B6">
      <w:start w:val="1"/>
      <w:numFmt w:val="decimal"/>
      <w:lvlText w:val="11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70634674">
    <w:abstractNumId w:val="0"/>
  </w:num>
  <w:num w:numId="2" w16cid:durableId="12998694">
    <w:abstractNumId w:val="1"/>
  </w:num>
  <w:num w:numId="3" w16cid:durableId="1176190027">
    <w:abstractNumId w:val="2"/>
  </w:num>
  <w:num w:numId="4" w16cid:durableId="2069692475">
    <w:abstractNumId w:val="3"/>
  </w:num>
  <w:num w:numId="5" w16cid:durableId="222985967">
    <w:abstractNumId w:val="4"/>
  </w:num>
  <w:num w:numId="6" w16cid:durableId="2000037399">
    <w:abstractNumId w:val="5"/>
  </w:num>
  <w:num w:numId="7" w16cid:durableId="272397410">
    <w:abstractNumId w:val="6"/>
  </w:num>
  <w:num w:numId="8" w16cid:durableId="1397581842">
    <w:abstractNumId w:val="10"/>
  </w:num>
  <w:num w:numId="9" w16cid:durableId="1398086889">
    <w:abstractNumId w:val="13"/>
  </w:num>
  <w:num w:numId="10" w16cid:durableId="201672689">
    <w:abstractNumId w:val="23"/>
  </w:num>
  <w:num w:numId="11" w16cid:durableId="17989118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1125139">
    <w:abstractNumId w:val="7"/>
  </w:num>
  <w:num w:numId="13" w16cid:durableId="86757182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0076420">
    <w:abstractNumId w:val="14"/>
  </w:num>
  <w:num w:numId="15" w16cid:durableId="3335355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3504398">
    <w:abstractNumId w:val="21"/>
  </w:num>
  <w:num w:numId="17" w16cid:durableId="572664772">
    <w:abstractNumId w:val="15"/>
  </w:num>
  <w:num w:numId="18" w16cid:durableId="1005519676">
    <w:abstractNumId w:val="9"/>
  </w:num>
  <w:num w:numId="19" w16cid:durableId="2127697975">
    <w:abstractNumId w:val="11"/>
  </w:num>
  <w:num w:numId="20" w16cid:durableId="664405671">
    <w:abstractNumId w:val="19"/>
  </w:num>
  <w:num w:numId="21" w16cid:durableId="851188178">
    <w:abstractNumId w:val="16"/>
  </w:num>
  <w:num w:numId="22" w16cid:durableId="2120835144">
    <w:abstractNumId w:val="24"/>
  </w:num>
  <w:num w:numId="23" w16cid:durableId="1798453886">
    <w:abstractNumId w:val="12"/>
  </w:num>
  <w:num w:numId="24" w16cid:durableId="1438334042">
    <w:abstractNumId w:val="8"/>
  </w:num>
  <w:num w:numId="25" w16cid:durableId="6942677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CA7"/>
    <w:rsid w:val="00002A02"/>
    <w:rsid w:val="000240EF"/>
    <w:rsid w:val="000405FA"/>
    <w:rsid w:val="00070EE4"/>
    <w:rsid w:val="00081471"/>
    <w:rsid w:val="000B19DF"/>
    <w:rsid w:val="000B7A7C"/>
    <w:rsid w:val="000C402B"/>
    <w:rsid w:val="000D30E4"/>
    <w:rsid w:val="000E7A1D"/>
    <w:rsid w:val="000E7FC9"/>
    <w:rsid w:val="001144CE"/>
    <w:rsid w:val="001235BF"/>
    <w:rsid w:val="00124C09"/>
    <w:rsid w:val="00140700"/>
    <w:rsid w:val="001706BD"/>
    <w:rsid w:val="00186E8E"/>
    <w:rsid w:val="0019624D"/>
    <w:rsid w:val="001E6D97"/>
    <w:rsid w:val="001F0428"/>
    <w:rsid w:val="00202E80"/>
    <w:rsid w:val="00214E26"/>
    <w:rsid w:val="00217A44"/>
    <w:rsid w:val="0022530B"/>
    <w:rsid w:val="00240A20"/>
    <w:rsid w:val="002507DE"/>
    <w:rsid w:val="00296909"/>
    <w:rsid w:val="002C2200"/>
    <w:rsid w:val="002D2903"/>
    <w:rsid w:val="002E4A51"/>
    <w:rsid w:val="002E596E"/>
    <w:rsid w:val="002F0A72"/>
    <w:rsid w:val="002F2140"/>
    <w:rsid w:val="002F63DF"/>
    <w:rsid w:val="002F751D"/>
    <w:rsid w:val="00307894"/>
    <w:rsid w:val="00310298"/>
    <w:rsid w:val="00310A98"/>
    <w:rsid w:val="00312455"/>
    <w:rsid w:val="00355E36"/>
    <w:rsid w:val="003675C1"/>
    <w:rsid w:val="003760B2"/>
    <w:rsid w:val="003817DF"/>
    <w:rsid w:val="0038474D"/>
    <w:rsid w:val="00384E86"/>
    <w:rsid w:val="003930DD"/>
    <w:rsid w:val="003C1B31"/>
    <w:rsid w:val="003E17C9"/>
    <w:rsid w:val="00437B3F"/>
    <w:rsid w:val="0046564E"/>
    <w:rsid w:val="00494A4A"/>
    <w:rsid w:val="004A5974"/>
    <w:rsid w:val="004B0B1C"/>
    <w:rsid w:val="004B67D9"/>
    <w:rsid w:val="004D06FB"/>
    <w:rsid w:val="004E3370"/>
    <w:rsid w:val="004E5079"/>
    <w:rsid w:val="005054FA"/>
    <w:rsid w:val="00524C3E"/>
    <w:rsid w:val="00562E63"/>
    <w:rsid w:val="00566B82"/>
    <w:rsid w:val="00570646"/>
    <w:rsid w:val="005844A7"/>
    <w:rsid w:val="005847E9"/>
    <w:rsid w:val="00591911"/>
    <w:rsid w:val="005B614E"/>
    <w:rsid w:val="005B7FC9"/>
    <w:rsid w:val="005C2014"/>
    <w:rsid w:val="005C4ED3"/>
    <w:rsid w:val="005D613F"/>
    <w:rsid w:val="005E00C2"/>
    <w:rsid w:val="005E0952"/>
    <w:rsid w:val="005E2D4E"/>
    <w:rsid w:val="005E5459"/>
    <w:rsid w:val="00620B46"/>
    <w:rsid w:val="00641F52"/>
    <w:rsid w:val="00642A32"/>
    <w:rsid w:val="0065777A"/>
    <w:rsid w:val="006670B0"/>
    <w:rsid w:val="00694027"/>
    <w:rsid w:val="00696C8E"/>
    <w:rsid w:val="006C1A1B"/>
    <w:rsid w:val="006C6BD6"/>
    <w:rsid w:val="006D0966"/>
    <w:rsid w:val="006E1027"/>
    <w:rsid w:val="00715C88"/>
    <w:rsid w:val="00727E15"/>
    <w:rsid w:val="00732F29"/>
    <w:rsid w:val="007574B4"/>
    <w:rsid w:val="00767761"/>
    <w:rsid w:val="00794BAC"/>
    <w:rsid w:val="00795FEF"/>
    <w:rsid w:val="007B4F56"/>
    <w:rsid w:val="007D5EA3"/>
    <w:rsid w:val="007D71D6"/>
    <w:rsid w:val="007E4DF5"/>
    <w:rsid w:val="007F0DB1"/>
    <w:rsid w:val="00803212"/>
    <w:rsid w:val="00820CDE"/>
    <w:rsid w:val="008521CE"/>
    <w:rsid w:val="00884FB3"/>
    <w:rsid w:val="008B485E"/>
    <w:rsid w:val="008B6CAB"/>
    <w:rsid w:val="008C3D86"/>
    <w:rsid w:val="008C5801"/>
    <w:rsid w:val="008C6EDB"/>
    <w:rsid w:val="008E0DAF"/>
    <w:rsid w:val="009021F0"/>
    <w:rsid w:val="009147CA"/>
    <w:rsid w:val="00914EBB"/>
    <w:rsid w:val="00917235"/>
    <w:rsid w:val="00920544"/>
    <w:rsid w:val="00941874"/>
    <w:rsid w:val="00950D56"/>
    <w:rsid w:val="009A3780"/>
    <w:rsid w:val="009D4EBD"/>
    <w:rsid w:val="009E2CDA"/>
    <w:rsid w:val="009F3FC5"/>
    <w:rsid w:val="00A00EF5"/>
    <w:rsid w:val="00A65E4B"/>
    <w:rsid w:val="00A779B9"/>
    <w:rsid w:val="00A82FB7"/>
    <w:rsid w:val="00AA379D"/>
    <w:rsid w:val="00AC2CA7"/>
    <w:rsid w:val="00AC71DB"/>
    <w:rsid w:val="00B04C0C"/>
    <w:rsid w:val="00B4156E"/>
    <w:rsid w:val="00B45EDD"/>
    <w:rsid w:val="00B6496B"/>
    <w:rsid w:val="00B67687"/>
    <w:rsid w:val="00B67ADB"/>
    <w:rsid w:val="00B67BB8"/>
    <w:rsid w:val="00B82CC5"/>
    <w:rsid w:val="00B84B29"/>
    <w:rsid w:val="00BA3C38"/>
    <w:rsid w:val="00BB2F1B"/>
    <w:rsid w:val="00BB44D5"/>
    <w:rsid w:val="00BE2382"/>
    <w:rsid w:val="00C25DD9"/>
    <w:rsid w:val="00C53DDB"/>
    <w:rsid w:val="00C54616"/>
    <w:rsid w:val="00C61075"/>
    <w:rsid w:val="00C7593E"/>
    <w:rsid w:val="00C91D8D"/>
    <w:rsid w:val="00CB6C6C"/>
    <w:rsid w:val="00CE663A"/>
    <w:rsid w:val="00D129BF"/>
    <w:rsid w:val="00D15EF8"/>
    <w:rsid w:val="00D3773A"/>
    <w:rsid w:val="00D40ACD"/>
    <w:rsid w:val="00D85F70"/>
    <w:rsid w:val="00D87A6F"/>
    <w:rsid w:val="00D93104"/>
    <w:rsid w:val="00DD4E92"/>
    <w:rsid w:val="00E171BA"/>
    <w:rsid w:val="00E621B1"/>
    <w:rsid w:val="00EA7141"/>
    <w:rsid w:val="00EB1E54"/>
    <w:rsid w:val="00ED1A71"/>
    <w:rsid w:val="00ED6989"/>
    <w:rsid w:val="00EE25BB"/>
    <w:rsid w:val="00EE340F"/>
    <w:rsid w:val="00EE4DDF"/>
    <w:rsid w:val="00EE506D"/>
    <w:rsid w:val="00EF014C"/>
    <w:rsid w:val="00EF44EA"/>
    <w:rsid w:val="00F127B7"/>
    <w:rsid w:val="00F26164"/>
    <w:rsid w:val="00F338EB"/>
    <w:rsid w:val="00F35C96"/>
    <w:rsid w:val="00F42467"/>
    <w:rsid w:val="00F656F0"/>
    <w:rsid w:val="00F726F6"/>
    <w:rsid w:val="00F74502"/>
    <w:rsid w:val="00FA04AF"/>
    <w:rsid w:val="00FA4A0D"/>
    <w:rsid w:val="00FA7A72"/>
    <w:rsid w:val="00FC7EC4"/>
    <w:rsid w:val="00FD322D"/>
    <w:rsid w:val="00FD4EED"/>
    <w:rsid w:val="00FE01CD"/>
    <w:rsid w:val="00FE4560"/>
    <w:rsid w:val="00FF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1A3CBD"/>
  <w15:chartTrackingRefBased/>
  <w15:docId w15:val="{C25D1F1C-F18B-4F8A-951A-6F2CCF70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9DF"/>
    <w:pPr>
      <w:suppressAutoHyphens/>
    </w:pPr>
    <w:rPr>
      <w:sz w:val="23"/>
      <w:szCs w:val="23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napToGrid w:val="0"/>
      <w:jc w:val="both"/>
      <w:outlineLvl w:val="1"/>
    </w:pPr>
    <w:rPr>
      <w:bCs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Wingdings" w:hAnsi="Wingdings" w:cs="Symbol"/>
      <w:sz w:val="24"/>
      <w:szCs w:val="24"/>
      <w:shd w:val="clear" w:color="auto" w:fill="auto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iCs w:val="0"/>
      <w:color w:val="auto"/>
      <w:sz w:val="24"/>
      <w:szCs w:val="24"/>
      <w:highlight w:val="yellow"/>
      <w:lang w:val="pl-PL"/>
    </w:rPr>
  </w:style>
  <w:style w:type="character" w:customStyle="1" w:styleId="WW8Num7z0">
    <w:name w:val="WW8Num7z0"/>
    <w:rPr>
      <w:rFonts w:ascii="Symbol" w:hAnsi="Symbol" w:cs="Symbol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Domylnaczcionkaakapitu3">
    <w:name w:val="Domyślna czcionka akapitu3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8z1">
    <w:name w:val="WW8Num8z1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  <w:sz w:val="20"/>
    </w:rPr>
  </w:style>
  <w:style w:type="character" w:customStyle="1" w:styleId="WW8Num9z0">
    <w:name w:val="WW8Num9z0"/>
    <w:rPr>
      <w:b w:val="0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1z0">
    <w:name w:val="WW8Num11z0"/>
    <w:rPr>
      <w:rFonts w:ascii="Symbol" w:hAnsi="Symbol" w:cs="Symbol"/>
      <w:sz w:val="20"/>
    </w:rPr>
  </w:style>
  <w:style w:type="character" w:customStyle="1" w:styleId="WW8Num11z1">
    <w:name w:val="WW8Num11z1"/>
    <w:rPr>
      <w:rFonts w:ascii="Courier New" w:hAnsi="Courier New" w:cs="Courier New"/>
      <w:sz w:val="20"/>
    </w:rPr>
  </w:style>
  <w:style w:type="character" w:customStyle="1" w:styleId="WW8Num11z2">
    <w:name w:val="WW8Num11z2"/>
    <w:rPr>
      <w:rFonts w:ascii="Wingdings" w:hAnsi="Wingdings" w:cs="Wingdings"/>
      <w:sz w:val="20"/>
    </w:rPr>
  </w:style>
  <w:style w:type="character" w:customStyle="1" w:styleId="WW8Num12z0">
    <w:name w:val="WW8Num12z0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4z4">
    <w:name w:val="WW8Num4z4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i w:val="0"/>
    </w:rPr>
  </w:style>
  <w:style w:type="character" w:customStyle="1" w:styleId="WW8Num19z0">
    <w:name w:val="WW8Num19z0"/>
    <w:rPr>
      <w:rFonts w:ascii="Symbol" w:hAnsi="Symbol" w:cs="Symbol"/>
      <w:sz w:val="20"/>
    </w:rPr>
  </w:style>
  <w:style w:type="character" w:customStyle="1" w:styleId="WW8Num19z1">
    <w:name w:val="WW8Num19z1"/>
    <w:rPr>
      <w:rFonts w:ascii="Courier New" w:hAnsi="Courier New" w:cs="Courier New"/>
      <w:sz w:val="20"/>
    </w:rPr>
  </w:style>
  <w:style w:type="character" w:customStyle="1" w:styleId="WW8Num19z2">
    <w:name w:val="WW8Num19z2"/>
    <w:rPr>
      <w:rFonts w:ascii="Wingdings" w:hAnsi="Wingdings" w:cs="Wingdings"/>
      <w:sz w:val="20"/>
    </w:rPr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8z4">
    <w:name w:val="WW8Num8z4"/>
    <w:rPr>
      <w:b w:val="0"/>
    </w:rPr>
  </w:style>
  <w:style w:type="character" w:customStyle="1" w:styleId="WW8Num12z1">
    <w:name w:val="WW8Num12z1"/>
    <w:rPr>
      <w:rFonts w:ascii="Wingdings" w:hAnsi="Wingdings" w:cs="Wingdings"/>
    </w:rPr>
  </w:style>
  <w:style w:type="character" w:customStyle="1" w:styleId="WW8Num20z0">
    <w:name w:val="WW8Num20z0"/>
    <w:rPr>
      <w:rFonts w:ascii="Times New Roman" w:hAnsi="Times New Roman" w:cs="Times New Roman"/>
      <w:sz w:val="24"/>
    </w:rPr>
  </w:style>
  <w:style w:type="character" w:customStyle="1" w:styleId="WW8Num22z1">
    <w:name w:val="WW8Num22z1"/>
    <w:rPr>
      <w:rFonts w:ascii="Symbol" w:hAnsi="Symbol" w:cs="Symbol"/>
    </w:rPr>
  </w:style>
  <w:style w:type="character" w:customStyle="1" w:styleId="WW8Num26z0">
    <w:name w:val="WW8Num26z0"/>
    <w:rPr>
      <w:i w:val="0"/>
    </w:rPr>
  </w:style>
  <w:style w:type="character" w:customStyle="1" w:styleId="WW8Num30z0">
    <w:name w:val="WW8Num30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1z0">
    <w:name w:val="WW8Num31z0"/>
    <w:rPr>
      <w:rFonts w:ascii="Symbol" w:hAnsi="Symbol" w:cs="Symbol"/>
      <w:sz w:val="20"/>
    </w:rPr>
  </w:style>
  <w:style w:type="character" w:customStyle="1" w:styleId="WW8Num31z1">
    <w:name w:val="WW8Num31z1"/>
    <w:rPr>
      <w:rFonts w:ascii="Courier New" w:hAnsi="Courier New" w:cs="Courier New"/>
      <w:sz w:val="20"/>
    </w:rPr>
  </w:style>
  <w:style w:type="character" w:customStyle="1" w:styleId="WW8Num31z2">
    <w:name w:val="WW8Num31z2"/>
    <w:rPr>
      <w:rFonts w:ascii="Wingdings" w:hAnsi="Wingdings" w:cs="Wingdings"/>
      <w:sz w:val="20"/>
    </w:rPr>
  </w:style>
  <w:style w:type="character" w:customStyle="1" w:styleId="WW8Num32z2">
    <w:name w:val="WW8Num32z2"/>
    <w:rPr>
      <w:rFonts w:ascii="Symbol" w:hAnsi="Symbol" w:cs="Symbol"/>
    </w:rPr>
  </w:style>
  <w:style w:type="character" w:customStyle="1" w:styleId="WW8Num34z0">
    <w:name w:val="WW8Num34z0"/>
    <w:rPr>
      <w:rFonts w:ascii="Times New Roman" w:eastAsia="Arial Unicode MS" w:hAnsi="Times New Roman" w:cs="Times New Roman"/>
      <w:b w:val="0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2"/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7">
    <w:name w:val="Znak Znak7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Znak6">
    <w:name w:val="Znak Znak6"/>
    <w:rPr>
      <w:bCs/>
      <w:iCs/>
      <w:color w:val="000000"/>
      <w:sz w:val="22"/>
      <w:szCs w:val="22"/>
      <w:lang w:val="pl-PL" w:bidi="ar-SA"/>
    </w:rPr>
  </w:style>
  <w:style w:type="character" w:customStyle="1" w:styleId="ZnakZnak5">
    <w:name w:val="Znak Znak5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4">
    <w:name w:val="Znak Znak4"/>
    <w:rPr>
      <w:b/>
      <w:bCs/>
      <w:sz w:val="28"/>
      <w:szCs w:val="28"/>
      <w:lang w:val="pl-PL" w:bidi="ar-SA"/>
    </w:rPr>
  </w:style>
  <w:style w:type="character" w:customStyle="1" w:styleId="ZnakZnak3">
    <w:name w:val="Znak Znak3"/>
    <w:rPr>
      <w:b/>
      <w:bCs/>
      <w:i/>
      <w:iCs/>
      <w:sz w:val="26"/>
      <w:szCs w:val="26"/>
      <w:lang w:val="pl-PL" w:bidi="ar-SA"/>
    </w:rPr>
  </w:style>
  <w:style w:type="character" w:customStyle="1" w:styleId="ZnakZnak2">
    <w:name w:val="Znak Znak2"/>
    <w:rPr>
      <w:b/>
      <w:bCs/>
      <w:sz w:val="22"/>
      <w:szCs w:val="22"/>
      <w:lang w:val="pl-PL" w:bidi="ar-SA"/>
    </w:rPr>
  </w:style>
  <w:style w:type="character" w:customStyle="1" w:styleId="StrongEmphasis">
    <w:name w:val="Strong Emphasis"/>
    <w:rPr>
      <w:b/>
      <w:bCs/>
    </w:rPr>
  </w:style>
  <w:style w:type="character" w:customStyle="1" w:styleId="ZnakZnak1">
    <w:name w:val="Znak Znak1"/>
    <w:rPr>
      <w:sz w:val="23"/>
      <w:szCs w:val="23"/>
      <w:lang w:val="pl-PL" w:bidi="ar-SA"/>
    </w:rPr>
  </w:style>
  <w:style w:type="character" w:customStyle="1" w:styleId="ZnakZnak">
    <w:name w:val="Znak Znak"/>
    <w:rPr>
      <w:sz w:val="24"/>
      <w:szCs w:val="24"/>
      <w:lang w:val="pl-PL" w:bidi="ar-SA"/>
    </w:rPr>
  </w:style>
  <w:style w:type="character" w:customStyle="1" w:styleId="ZnakZnak8">
    <w:name w:val="Znak Znak8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Znak9">
    <w:name w:val="Znak Znak9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Znak10">
    <w:name w:val="Znak Znak10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rPr>
      <w:b/>
      <w:sz w:val="24"/>
      <w:szCs w:val="22"/>
      <w:lang w:val="pl-PL" w:bidi="ar-SA"/>
    </w:rPr>
  </w:style>
  <w:style w:type="character" w:customStyle="1" w:styleId="apple-converted-space">
    <w:name w:val="apple-converted-space"/>
    <w:basedOn w:val="Domylnaczcionkaakapitu2"/>
  </w:style>
  <w:style w:type="character" w:styleId="Pogrubienie">
    <w:name w:val="Strong"/>
    <w:qFormat/>
    <w:rPr>
      <w:b/>
      <w:bCs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pPr>
      <w:spacing w:after="0" w:line="360" w:lineRule="auto"/>
      <w:jc w:val="both"/>
    </w:pPr>
    <w:rPr>
      <w:rFonts w:cs="Mangal"/>
      <w:sz w:val="24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  <w:sz w:val="20"/>
      <w:szCs w:val="20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jc w:val="center"/>
    </w:pPr>
    <w:rPr>
      <w:b/>
      <w:b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nak">
    <w:name w:val="Znak"/>
    <w:basedOn w:val="Normalny"/>
    <w:rPr>
      <w:sz w:val="24"/>
      <w:szCs w:val="24"/>
    </w:rPr>
  </w:style>
  <w:style w:type="paragraph" w:customStyle="1" w:styleId="ZnakZnakZnakZnak">
    <w:name w:val="Znak Znak Znak Znak"/>
    <w:basedOn w:val="Normalny"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  <w:rPr>
      <w:sz w:val="24"/>
      <w:szCs w:val="24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WW-Zwykytekst">
    <w:name w:val="WW-Zwykły tekst"/>
    <w:basedOn w:val="Normalny"/>
    <w:pPr>
      <w:widowControl w:val="0"/>
    </w:pPr>
    <w:rPr>
      <w:rFonts w:ascii="Courier New" w:eastAsia="Arial Unicode MS" w:hAnsi="Courier New" w:cs="Courier New"/>
      <w:kern w:val="2"/>
      <w:sz w:val="24"/>
      <w:szCs w:val="24"/>
    </w:rPr>
  </w:style>
  <w:style w:type="paragraph" w:customStyle="1" w:styleId="xl63">
    <w:name w:val="xl6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4">
    <w:name w:val="xl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CAF0"/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0E0E0"/>
      <w:spacing w:before="280" w:after="280"/>
    </w:pPr>
    <w:rPr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0E0E0"/>
      <w:spacing w:before="280" w:after="280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sz w:val="24"/>
      <w:szCs w:val="24"/>
    </w:r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right"/>
    </w:pPr>
    <w:rPr>
      <w:sz w:val="24"/>
      <w:szCs w:val="24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right"/>
    </w:pPr>
    <w:rPr>
      <w:sz w:val="24"/>
      <w:szCs w:val="24"/>
    </w:rPr>
  </w:style>
  <w:style w:type="paragraph" w:customStyle="1" w:styleId="xl80">
    <w:name w:val="xl80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Znak0">
    <w:name w:val="Znak"/>
    <w:basedOn w:val="Normalny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 w:cs="Tahoma"/>
      <w:color w:val="000000"/>
      <w:kern w:val="2"/>
      <w:sz w:val="24"/>
      <w:szCs w:val="24"/>
      <w:lang w:val="en-US" w:bidi="en-US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  <w:rPr>
      <w:rFonts w:eastAsia="Andale Sans UI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  <w:rPr>
      <w:rFonts w:eastAsia="SimSun" w:cs="Mangal"/>
      <w:lang w:bidi="hi-IN"/>
    </w:rPr>
  </w:style>
  <w:style w:type="paragraph" w:customStyle="1" w:styleId="LO-Normal">
    <w:name w:val="LO-Normal"/>
    <w:basedOn w:val="Normalny"/>
    <w:pPr>
      <w:widowControl w:val="0"/>
      <w:autoSpaceDE w:val="0"/>
    </w:pPr>
    <w:rPr>
      <w:rFonts w:ascii="Arial" w:eastAsia="Arial" w:hAnsi="Arial" w:cs="Arial"/>
      <w:color w:val="000000"/>
      <w:kern w:val="2"/>
      <w:sz w:val="24"/>
      <w:szCs w:val="24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wstpniesformatowany">
    <w:name w:val="Tekst wstępnie sformatowany"/>
    <w:basedOn w:val="Normalny"/>
    <w:pPr>
      <w:widowControl w:val="0"/>
    </w:pPr>
    <w:rPr>
      <w:rFonts w:ascii="Courier New" w:eastAsia="Courier New" w:hAnsi="Courier New" w:cs="Courier New"/>
      <w:kern w:val="2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widowControl w:val="0"/>
      <w:ind w:left="720"/>
    </w:pPr>
    <w:rPr>
      <w:rFonts w:eastAsia="Lucida Sans Unicode"/>
      <w:kern w:val="2"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0"/>
    </w:rPr>
  </w:style>
  <w:style w:type="paragraph" w:customStyle="1" w:styleId="ZnakZnakZnakZnak0">
    <w:name w:val="Znak Znak Znak Znak"/>
    <w:basedOn w:val="Normalny"/>
    <w:rPr>
      <w:sz w:val="24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rFonts w:eastAsia="Andale Sans UI" w:cs="Times New Roman"/>
      <w:b/>
      <w:bCs/>
      <w:i/>
      <w:iCs/>
      <w:color w:val="auto"/>
      <w:lang w:bidi="ar-S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Normal">
    <w:name w:val="WW-Normal"/>
    <w:basedOn w:val="Normalny"/>
    <w:pPr>
      <w:autoSpaceDE w:val="0"/>
    </w:pPr>
    <w:rPr>
      <w:rFonts w:ascii="Arial" w:eastAsia="Arial" w:hAnsi="Arial" w:cs="Arial"/>
      <w:color w:val="000000"/>
      <w:kern w:val="2"/>
    </w:rPr>
  </w:style>
  <w:style w:type="paragraph" w:customStyle="1" w:styleId="NormalnyWeb1">
    <w:name w:val="Normalny (Web)1"/>
    <w:basedOn w:val="Normalny"/>
  </w:style>
  <w:style w:type="paragraph" w:customStyle="1" w:styleId="Zawartoramki">
    <w:name w:val="Zawartość ramki"/>
    <w:basedOn w:val="Tekstpodstawowy"/>
    <w:pPr>
      <w:spacing w:after="0" w:line="360" w:lineRule="auto"/>
      <w:jc w:val="both"/>
    </w:pPr>
    <w:rPr>
      <w:sz w:val="24"/>
      <w:szCs w:val="20"/>
    </w:rPr>
  </w:style>
  <w:style w:type="paragraph" w:customStyle="1" w:styleId="WW-Normal1">
    <w:name w:val="WW-Normal1"/>
    <w:basedOn w:val="Normalny"/>
    <w:pPr>
      <w:autoSpaceDE w:val="0"/>
    </w:pPr>
    <w:rPr>
      <w:rFonts w:ascii="Arial" w:eastAsia="Arial" w:hAnsi="Arial" w:cs="Arial"/>
      <w:color w:val="000000"/>
      <w:kern w:val="2"/>
      <w:sz w:val="20"/>
      <w:szCs w:val="20"/>
    </w:rPr>
  </w:style>
  <w:style w:type="paragraph" w:customStyle="1" w:styleId="Akapitzlist1">
    <w:name w:val="Akapit z listą1"/>
    <w:pPr>
      <w:widowControl w:val="0"/>
      <w:suppressAutoHyphens/>
      <w:ind w:left="720"/>
    </w:pPr>
    <w:rPr>
      <w:rFonts w:eastAsia="Lucida Sans Unicode"/>
      <w:sz w:val="24"/>
      <w:szCs w:val="24"/>
      <w:lang w:eastAsia="zh-CN"/>
    </w:rPr>
  </w:style>
  <w:style w:type="paragraph" w:customStyle="1" w:styleId="NormalBold">
    <w:name w:val="NormalBold"/>
    <w:basedOn w:val="Normalny"/>
    <w:pPr>
      <w:widowControl w:val="0"/>
    </w:pPr>
    <w:rPr>
      <w:b/>
      <w:sz w:val="24"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Text1"/>
    <w:pPr>
      <w:numPr>
        <w:numId w:val="3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ZnakZnakZnak">
    <w:name w:val="Znak Znak Znak"/>
    <w:basedOn w:val="Normalny"/>
    <w:rPr>
      <w:sz w:val="24"/>
      <w:szCs w:val="24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 w:val="24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 w:val="24"/>
      <w:szCs w:val="22"/>
      <w:u w:val="single"/>
    </w:rPr>
  </w:style>
  <w:style w:type="paragraph" w:customStyle="1" w:styleId="Normalny1">
    <w:name w:val="Normalny1"/>
    <w:pPr>
      <w:widowControl w:val="0"/>
      <w:suppressAutoHyphens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Tekstpodstawowy1">
    <w:name w:val="Tekst podstawowy1"/>
    <w:basedOn w:val="Normalny1"/>
    <w:pPr>
      <w:widowControl/>
      <w:spacing w:after="120"/>
    </w:pPr>
    <w:rPr>
      <w:rFonts w:eastAsia="Times New Roman" w:cs="Times New Roman"/>
      <w:sz w:val="23"/>
      <w:szCs w:val="23"/>
      <w:lang w:val="pl-PL" w:bidi="ar-SA"/>
    </w:rPr>
  </w:style>
  <w:style w:type="paragraph" w:customStyle="1" w:styleId="Default">
    <w:name w:val="Default"/>
    <w:rsid w:val="00186E8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40700"/>
    <w:rPr>
      <w:sz w:val="23"/>
      <w:szCs w:val="23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20B46"/>
    <w:rPr>
      <w:lang w:eastAsia="zh-CN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20B46"/>
    <w:rPr>
      <w:rFonts w:eastAsia="Lucida Sans Unicode"/>
      <w:kern w:val="2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B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7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171BA"/>
    <w:pPr>
      <w:spacing w:after="160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71BA"/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521C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F3438-4DB1-4B54-9A18-F75A9656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Teatr Śląski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Formularz oferty</dc:title>
  <dc:subject/>
  <dc:creator>Ewelina Pniok</dc:creator>
  <cp:keywords/>
  <cp:lastModifiedBy>Karolina Zalewa</cp:lastModifiedBy>
  <cp:revision>12</cp:revision>
  <cp:lastPrinted>2023-12-21T09:32:00Z</cp:lastPrinted>
  <dcterms:created xsi:type="dcterms:W3CDTF">2025-07-29T06:39:00Z</dcterms:created>
  <dcterms:modified xsi:type="dcterms:W3CDTF">2025-12-30T20:19:00Z</dcterms:modified>
</cp:coreProperties>
</file>